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A3445C9" w14:textId="77777777" w:rsidR="007D48E5" w:rsidRPr="005F5CE8" w:rsidRDefault="007D48E5" w:rsidP="007D48E5">
      <w:pPr>
        <w:pStyle w:val="a0"/>
        <w:spacing w:after="0" w:line="360" w:lineRule="auto"/>
        <w:ind w:firstLine="0"/>
        <w:jc w:val="center"/>
        <w:rPr>
          <w:b/>
          <w:caps/>
          <w:sz w:val="22"/>
          <w:lang w:val="ru-RU"/>
        </w:rPr>
      </w:pPr>
      <w:r w:rsidRPr="005F5CE8">
        <w:rPr>
          <w:b/>
          <w:caps/>
          <w:sz w:val="22"/>
          <w:lang w:val="ru-RU"/>
        </w:rPr>
        <w:t>МИНИСТЕРСТВО науки и высшего образования Российской Федерации</w:t>
      </w:r>
    </w:p>
    <w:p w14:paraId="02660AFD" w14:textId="77777777" w:rsidR="007D48E5" w:rsidRPr="00D9472A" w:rsidRDefault="007D48E5" w:rsidP="007D48E5">
      <w:pPr>
        <w:pStyle w:val="a0"/>
        <w:spacing w:after="0" w:line="360" w:lineRule="auto"/>
        <w:ind w:firstLine="0"/>
        <w:jc w:val="center"/>
        <w:rPr>
          <w:caps/>
          <w:sz w:val="16"/>
          <w:szCs w:val="16"/>
          <w:lang w:val="ru-RU"/>
        </w:rPr>
      </w:pPr>
      <w:r w:rsidRPr="00D9472A">
        <w:rPr>
          <w:caps/>
          <w:sz w:val="16"/>
          <w:szCs w:val="16"/>
          <w:lang w:val="ru-RU"/>
        </w:rPr>
        <w:t>федеральное Государственное бюджетное образовательное учреждение высшего образования</w:t>
      </w:r>
    </w:p>
    <w:p w14:paraId="1FC02CA8" w14:textId="77777777" w:rsidR="007D48E5" w:rsidRPr="00D9472A" w:rsidRDefault="007D48E5" w:rsidP="007D48E5">
      <w:pPr>
        <w:pStyle w:val="a0"/>
        <w:spacing w:after="0" w:line="360" w:lineRule="auto"/>
        <w:ind w:firstLine="0"/>
        <w:jc w:val="center"/>
        <w:rPr>
          <w:b/>
          <w:caps/>
          <w:szCs w:val="24"/>
          <w:lang w:val="ru-RU"/>
        </w:rPr>
      </w:pPr>
      <w:r w:rsidRPr="00D9472A">
        <w:rPr>
          <w:b/>
          <w:caps/>
          <w:lang w:val="ru-RU"/>
        </w:rPr>
        <w:t>«ТЮМЕНСКИЙ ИНДУСТРИАЛЬНЫЙ университет»</w:t>
      </w:r>
    </w:p>
    <w:p w14:paraId="2A7DEAF9" w14:textId="77777777" w:rsidR="007D48E5" w:rsidRPr="00D9472A" w:rsidRDefault="007D48E5" w:rsidP="007D48E5">
      <w:pPr>
        <w:spacing w:line="360" w:lineRule="auto"/>
        <w:jc w:val="center"/>
        <w:rPr>
          <w:lang w:val="ru-RU"/>
        </w:rPr>
      </w:pPr>
    </w:p>
    <w:p w14:paraId="3BAC16F1" w14:textId="77777777" w:rsidR="007D48E5" w:rsidRPr="00D9472A" w:rsidRDefault="007D48E5" w:rsidP="007D48E5">
      <w:pPr>
        <w:spacing w:line="360" w:lineRule="auto"/>
        <w:rPr>
          <w:caps/>
          <w:lang w:val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235"/>
      </w:tblGrid>
      <w:tr w:rsidR="007D48E5" w:rsidRPr="00D9472A" w14:paraId="5A184B07" w14:textId="77777777" w:rsidTr="002A03A6">
        <w:trPr>
          <w:jc w:val="center"/>
        </w:trPr>
        <w:tc>
          <w:tcPr>
            <w:tcW w:w="9127" w:type="dxa"/>
            <w:hideMark/>
          </w:tcPr>
          <w:p w14:paraId="3572CCD4" w14:textId="77777777" w:rsidR="00DE0E96" w:rsidRDefault="00DE0E96" w:rsidP="00DE0E96">
            <w:pPr>
              <w:tabs>
                <w:tab w:val="left" w:pos="7740"/>
              </w:tabs>
              <w:ind w:left="6379" w:firstLine="0"/>
              <w:jc w:val="left"/>
              <w:rPr>
                <w:b/>
                <w:caps/>
                <w:lang w:val="ru-RU"/>
              </w:rPr>
            </w:pPr>
            <w:r w:rsidRPr="003A6F5B">
              <w:rPr>
                <w:b/>
                <w:caps/>
                <w:lang w:val="ru-RU"/>
              </w:rPr>
              <w:t>Утверждаю</w:t>
            </w:r>
          </w:p>
          <w:p w14:paraId="028D1827" w14:textId="18008CF9" w:rsidR="00DE0E96" w:rsidRPr="003A6F5B" w:rsidRDefault="00FF2619" w:rsidP="00FF2619">
            <w:pPr>
              <w:tabs>
                <w:tab w:val="left" w:pos="7740"/>
              </w:tabs>
              <w:spacing w:line="276" w:lineRule="auto"/>
              <w:ind w:left="6379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______________________</w:t>
            </w:r>
          </w:p>
          <w:p w14:paraId="0C274896" w14:textId="3EB575DD" w:rsidR="007D48E5" w:rsidRPr="00D9472A" w:rsidRDefault="007D48E5" w:rsidP="000F06F7">
            <w:pPr>
              <w:keepNext/>
              <w:spacing w:before="240"/>
              <w:ind w:left="6379" w:firstLine="0"/>
              <w:jc w:val="left"/>
              <w:outlineLvl w:val="0"/>
              <w:rPr>
                <w:lang w:val="ru-RU"/>
              </w:rPr>
            </w:pPr>
          </w:p>
        </w:tc>
      </w:tr>
    </w:tbl>
    <w:p w14:paraId="71032FA5" w14:textId="77777777" w:rsidR="007D48E5" w:rsidRPr="003A6F5B" w:rsidRDefault="007D48E5" w:rsidP="007D48E5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14:paraId="2247C08F" w14:textId="77777777" w:rsidR="007D48E5" w:rsidRPr="003A6F5B" w:rsidRDefault="007D48E5" w:rsidP="007D48E5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14:paraId="35B2EBEA" w14:textId="77777777" w:rsidR="007D48E5" w:rsidRDefault="007D48E5" w:rsidP="007D48E5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14:paraId="2C11522A" w14:textId="77777777" w:rsidR="007D48E5" w:rsidRPr="003A6F5B" w:rsidRDefault="007D48E5" w:rsidP="007D48E5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14:paraId="1435ED9B" w14:textId="77777777" w:rsidR="00070305" w:rsidRDefault="007D48E5" w:rsidP="007D48E5">
      <w:pPr>
        <w:keepNext/>
        <w:spacing w:before="240"/>
        <w:ind w:firstLine="0"/>
        <w:jc w:val="center"/>
        <w:outlineLvl w:val="0"/>
        <w:rPr>
          <w:b/>
          <w:lang w:val="ru-RU"/>
        </w:rPr>
      </w:pPr>
      <w:r w:rsidRPr="003A6F5B">
        <w:rPr>
          <w:b/>
          <w:lang w:val="ru-RU"/>
        </w:rPr>
        <w:t>ФОНД ОЦЕНОЧНЫХ СРЕДСТВ</w:t>
      </w:r>
    </w:p>
    <w:p w14:paraId="194A6488" w14:textId="77777777" w:rsidR="00070305" w:rsidRPr="00070305" w:rsidRDefault="00070305" w:rsidP="00070305">
      <w:pPr>
        <w:jc w:val="center"/>
        <w:rPr>
          <w:sz w:val="20"/>
        </w:rPr>
      </w:pPr>
      <w:r w:rsidRPr="00070305">
        <w:rPr>
          <w:sz w:val="20"/>
        </w:rPr>
        <w:t xml:space="preserve">ДЛЯ ПРОВЕРКИ СФОРМИРОВАННОСТИ КОМПЕТЕНЦИЙ </w:t>
      </w:r>
    </w:p>
    <w:p w14:paraId="2F89ED26" w14:textId="73E90942" w:rsidR="007D48E5" w:rsidRDefault="007D48E5" w:rsidP="007D48E5">
      <w:pPr>
        <w:keepNext/>
        <w:spacing w:before="240"/>
        <w:ind w:firstLine="0"/>
        <w:jc w:val="center"/>
        <w:outlineLvl w:val="0"/>
        <w:rPr>
          <w:b/>
          <w:lang w:val="ru-RU"/>
        </w:rPr>
      </w:pPr>
      <w:r w:rsidRPr="003A6F5B">
        <w:rPr>
          <w:b/>
          <w:lang w:val="ru-RU"/>
        </w:rPr>
        <w:t xml:space="preserve"> </w:t>
      </w:r>
    </w:p>
    <w:p w14:paraId="595BA71D" w14:textId="77777777" w:rsidR="007D48E5" w:rsidRDefault="007D48E5" w:rsidP="007D48E5">
      <w:pPr>
        <w:keepNext/>
        <w:spacing w:before="240"/>
        <w:ind w:firstLine="0"/>
        <w:jc w:val="center"/>
        <w:outlineLvl w:val="0"/>
        <w:rPr>
          <w:b/>
          <w:lang w:val="ru-RU"/>
        </w:rPr>
      </w:pPr>
    </w:p>
    <w:tbl>
      <w:tblPr>
        <w:tblStyle w:val="afb"/>
        <w:tblW w:w="10314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7087"/>
      </w:tblGrid>
      <w:tr w:rsidR="007D48E5" w:rsidRPr="00F52C96" w14:paraId="0A6DB185" w14:textId="77777777" w:rsidTr="002A03A6">
        <w:tc>
          <w:tcPr>
            <w:tcW w:w="3227" w:type="dxa"/>
            <w:vAlign w:val="center"/>
          </w:tcPr>
          <w:p w14:paraId="2C26FB59" w14:textId="77777777" w:rsidR="007D48E5" w:rsidRDefault="007D48E5" w:rsidP="002A03A6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proofErr w:type="gramStart"/>
            <w:r w:rsidRPr="003A6F5B">
              <w:rPr>
                <w:bCs/>
                <w:kern w:val="32"/>
                <w:szCs w:val="32"/>
                <w:lang w:val="ru-RU"/>
              </w:rPr>
              <w:t>дисциплины</w:t>
            </w:r>
            <w:proofErr w:type="gramEnd"/>
            <w:r w:rsidRPr="003A6F5B">
              <w:rPr>
                <w:bCs/>
                <w:kern w:val="32"/>
                <w:szCs w:val="32"/>
                <w:lang w:val="ru-RU"/>
              </w:rPr>
              <w:t>:</w:t>
            </w:r>
          </w:p>
        </w:tc>
        <w:tc>
          <w:tcPr>
            <w:tcW w:w="7087" w:type="dxa"/>
            <w:vAlign w:val="center"/>
          </w:tcPr>
          <w:p w14:paraId="6E8549D0" w14:textId="6545AB99" w:rsidR="007D48E5" w:rsidRPr="00F52C96" w:rsidRDefault="007A3482" w:rsidP="002A03A6">
            <w:pPr>
              <w:keepNext/>
              <w:spacing w:line="360" w:lineRule="auto"/>
              <w:ind w:firstLine="0"/>
              <w:jc w:val="left"/>
              <w:outlineLvl w:val="0"/>
              <w:rPr>
                <w:b/>
                <w:bCs/>
                <w:iCs/>
                <w:szCs w:val="24"/>
              </w:rPr>
            </w:pPr>
            <w:r w:rsidRPr="008D4156">
              <w:rPr>
                <w:b/>
                <w:lang w:val="ru-RU"/>
              </w:rPr>
              <w:t>Вероятностно-статистические методы</w:t>
            </w:r>
          </w:p>
        </w:tc>
      </w:tr>
      <w:tr w:rsidR="007D48E5" w:rsidRPr="004B62F7" w14:paraId="2D385B59" w14:textId="77777777" w:rsidTr="002A03A6">
        <w:tc>
          <w:tcPr>
            <w:tcW w:w="3227" w:type="dxa"/>
            <w:vAlign w:val="center"/>
          </w:tcPr>
          <w:p w14:paraId="2D3FDFA8" w14:textId="77777777" w:rsidR="007D48E5" w:rsidRDefault="007D48E5" w:rsidP="002A03A6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proofErr w:type="gramStart"/>
            <w:r w:rsidRPr="003A6F5B">
              <w:rPr>
                <w:lang w:val="ru-RU"/>
              </w:rPr>
              <w:t>направление</w:t>
            </w:r>
            <w:proofErr w:type="gramEnd"/>
            <w:r w:rsidRPr="003A6F5B">
              <w:rPr>
                <w:lang w:val="ru-RU"/>
              </w:rPr>
              <w:t xml:space="preserve"> подготовки</w:t>
            </w:r>
            <w:r>
              <w:rPr>
                <w:lang w:val="ru-RU"/>
              </w:rPr>
              <w:t>:</w:t>
            </w:r>
          </w:p>
        </w:tc>
        <w:tc>
          <w:tcPr>
            <w:tcW w:w="7087" w:type="dxa"/>
            <w:vAlign w:val="center"/>
          </w:tcPr>
          <w:p w14:paraId="06740D8C" w14:textId="77777777" w:rsidR="007D48E5" w:rsidRPr="00F42B9E" w:rsidRDefault="007D48E5" w:rsidP="00DE7BCC">
            <w:pPr>
              <w:keepNext/>
              <w:spacing w:line="360" w:lineRule="auto"/>
              <w:ind w:firstLine="0"/>
              <w:jc w:val="left"/>
              <w:outlineLvl w:val="0"/>
              <w:rPr>
                <w:b/>
                <w:bCs/>
                <w:kern w:val="32"/>
                <w:szCs w:val="32"/>
                <w:lang w:val="ru-RU"/>
              </w:rPr>
            </w:pPr>
            <w:r>
              <w:rPr>
                <w:b/>
                <w:bCs/>
                <w:iCs/>
                <w:szCs w:val="24"/>
              </w:rPr>
              <w:t>01.0</w:t>
            </w:r>
            <w:r w:rsidR="00DE7BCC">
              <w:rPr>
                <w:b/>
                <w:bCs/>
                <w:iCs/>
                <w:szCs w:val="24"/>
                <w:lang w:val="ru-RU"/>
              </w:rPr>
              <w:t>4</w:t>
            </w:r>
            <w:r>
              <w:rPr>
                <w:b/>
                <w:bCs/>
                <w:iCs/>
                <w:szCs w:val="24"/>
              </w:rPr>
              <w:t xml:space="preserve">.02 </w:t>
            </w:r>
            <w:r w:rsidRPr="009604C6">
              <w:rPr>
                <w:b/>
                <w:bCs/>
                <w:szCs w:val="24"/>
                <w:lang w:val="ru-RU"/>
              </w:rPr>
              <w:t>Прикладная математика и информатика</w:t>
            </w:r>
          </w:p>
        </w:tc>
      </w:tr>
      <w:tr w:rsidR="007D48E5" w:rsidRPr="001644CE" w14:paraId="6D324FD6" w14:textId="77777777" w:rsidTr="002A03A6">
        <w:tc>
          <w:tcPr>
            <w:tcW w:w="3227" w:type="dxa"/>
            <w:vAlign w:val="center"/>
          </w:tcPr>
          <w:p w14:paraId="6615349B" w14:textId="60631C41" w:rsidR="007D48E5" w:rsidRDefault="00FF2619" w:rsidP="00FF2619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proofErr w:type="gramStart"/>
            <w:r>
              <w:rPr>
                <w:lang w:val="ru-RU"/>
              </w:rPr>
              <w:t>н</w:t>
            </w:r>
            <w:r w:rsidR="007D48E5" w:rsidRPr="003A6F5B">
              <w:rPr>
                <w:lang w:val="ru-RU"/>
              </w:rPr>
              <w:t>аправленность</w:t>
            </w:r>
            <w:proofErr w:type="gramEnd"/>
            <w:r>
              <w:t xml:space="preserve"> </w:t>
            </w:r>
            <w:r w:rsidRPr="00667BF6">
              <w:t>(</w:t>
            </w:r>
            <w:r w:rsidRPr="00667BF6">
              <w:rPr>
                <w:lang w:val="ru-RU"/>
              </w:rPr>
              <w:t>профиль</w:t>
            </w:r>
            <w:r w:rsidRPr="00667BF6">
              <w:t>)</w:t>
            </w:r>
            <w:r w:rsidR="007D48E5" w:rsidRPr="00667BF6">
              <w:rPr>
                <w:lang w:val="ru-RU"/>
              </w:rPr>
              <w:t>:</w:t>
            </w:r>
          </w:p>
        </w:tc>
        <w:tc>
          <w:tcPr>
            <w:tcW w:w="7087" w:type="dxa"/>
            <w:vAlign w:val="center"/>
          </w:tcPr>
          <w:p w14:paraId="568FFEE4" w14:textId="7E729CDA" w:rsidR="007D48E5" w:rsidRPr="000F406C" w:rsidRDefault="00DE0E96" w:rsidP="002A03A6">
            <w:pPr>
              <w:keepNext/>
              <w:spacing w:line="360" w:lineRule="auto"/>
              <w:ind w:firstLine="0"/>
              <w:jc w:val="left"/>
              <w:outlineLvl w:val="0"/>
              <w:rPr>
                <w:b/>
                <w:bCs/>
                <w:kern w:val="32"/>
                <w:szCs w:val="32"/>
                <w:lang w:val="ru-RU"/>
              </w:rPr>
            </w:pPr>
            <w:r>
              <w:rPr>
                <w:b/>
                <w:lang w:val="ru-RU"/>
              </w:rPr>
              <w:t>Машинное обучение и анализ данных</w:t>
            </w:r>
          </w:p>
        </w:tc>
      </w:tr>
      <w:tr w:rsidR="007D48E5" w:rsidRPr="004B62F7" w14:paraId="3503C6CD" w14:textId="77777777" w:rsidTr="002A03A6">
        <w:tc>
          <w:tcPr>
            <w:tcW w:w="3227" w:type="dxa"/>
            <w:vAlign w:val="center"/>
          </w:tcPr>
          <w:p w14:paraId="3E2DAADF" w14:textId="77777777" w:rsidR="007D48E5" w:rsidRDefault="007D48E5" w:rsidP="002A03A6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proofErr w:type="gramStart"/>
            <w:r w:rsidRPr="003A6F5B">
              <w:rPr>
                <w:lang w:val="ru-RU"/>
              </w:rPr>
              <w:t>форма</w:t>
            </w:r>
            <w:proofErr w:type="gramEnd"/>
            <w:r w:rsidRPr="003A6F5B">
              <w:rPr>
                <w:lang w:val="ru-RU"/>
              </w:rPr>
              <w:t xml:space="preserve"> обучения:</w:t>
            </w:r>
          </w:p>
        </w:tc>
        <w:tc>
          <w:tcPr>
            <w:tcW w:w="7087" w:type="dxa"/>
            <w:vAlign w:val="center"/>
          </w:tcPr>
          <w:p w14:paraId="7900F6AA" w14:textId="2DCB32B0" w:rsidR="007D48E5" w:rsidRPr="00F42B9E" w:rsidRDefault="00FC7657" w:rsidP="001644CE">
            <w:pPr>
              <w:keepNext/>
              <w:spacing w:line="360" w:lineRule="auto"/>
              <w:ind w:firstLine="0"/>
              <w:jc w:val="left"/>
              <w:outlineLvl w:val="0"/>
              <w:rPr>
                <w:b/>
                <w:bCs/>
                <w:kern w:val="32"/>
                <w:szCs w:val="32"/>
                <w:lang w:val="ru-RU"/>
              </w:rPr>
            </w:pPr>
            <w:proofErr w:type="gramStart"/>
            <w:r>
              <w:rPr>
                <w:b/>
                <w:bCs/>
                <w:kern w:val="32"/>
                <w:szCs w:val="32"/>
                <w:lang w:val="ru-RU"/>
              </w:rPr>
              <w:t>о</w:t>
            </w:r>
            <w:r w:rsidR="007D48E5" w:rsidRPr="00F42B9E">
              <w:rPr>
                <w:b/>
                <w:bCs/>
                <w:kern w:val="32"/>
                <w:szCs w:val="32"/>
                <w:lang w:val="ru-RU"/>
              </w:rPr>
              <w:t>чная</w:t>
            </w:r>
            <w:proofErr w:type="gramEnd"/>
            <w:r>
              <w:rPr>
                <w:b/>
                <w:bCs/>
                <w:kern w:val="32"/>
                <w:szCs w:val="32"/>
                <w:lang w:val="ru-RU"/>
              </w:rPr>
              <w:t>, очно-заочная</w:t>
            </w:r>
          </w:p>
        </w:tc>
      </w:tr>
    </w:tbl>
    <w:p w14:paraId="6CEE87CD" w14:textId="77777777" w:rsidR="003046EC" w:rsidRDefault="003046EC">
      <w:pPr>
        <w:suppressAutoHyphens w:val="0"/>
        <w:ind w:firstLine="0"/>
        <w:jc w:val="left"/>
        <w:rPr>
          <w:lang w:val="ru-RU"/>
        </w:rPr>
      </w:pPr>
      <w:r>
        <w:rPr>
          <w:lang w:val="ru-RU"/>
        </w:rPr>
        <w:br w:type="page"/>
      </w:r>
      <w:bookmarkStart w:id="0" w:name="_GoBack"/>
      <w:bookmarkEnd w:id="0"/>
    </w:p>
    <w:p w14:paraId="340FA0C7" w14:textId="77777777" w:rsidR="00DE0E96" w:rsidRPr="00724A88" w:rsidRDefault="00DE0E96" w:rsidP="00DE0E96">
      <w:pPr>
        <w:jc w:val="left"/>
        <w:rPr>
          <w:lang w:val="ru-RU"/>
        </w:rPr>
      </w:pPr>
      <w:r>
        <w:rPr>
          <w:lang w:val="ru-RU"/>
        </w:rPr>
        <w:lastRenderedPageBreak/>
        <w:t xml:space="preserve">Фонд оценочных средств </w:t>
      </w:r>
      <w:r w:rsidRPr="00724A88">
        <w:rPr>
          <w:lang w:val="ru-RU"/>
        </w:rPr>
        <w:t>рассмотрен</w:t>
      </w:r>
      <w:r>
        <w:rPr>
          <w:lang w:val="ru-RU"/>
        </w:rPr>
        <w:t xml:space="preserve"> </w:t>
      </w:r>
    </w:p>
    <w:p w14:paraId="5697BE1F" w14:textId="5D561762" w:rsidR="00DE0E96" w:rsidRPr="00724A88" w:rsidRDefault="00DE0E96" w:rsidP="00DE0E96">
      <w:pPr>
        <w:jc w:val="left"/>
        <w:rPr>
          <w:lang w:val="ru-RU"/>
        </w:rPr>
      </w:pPr>
      <w:proofErr w:type="gramStart"/>
      <w:r w:rsidRPr="00724A88">
        <w:rPr>
          <w:lang w:val="ru-RU"/>
        </w:rPr>
        <w:t>на</w:t>
      </w:r>
      <w:proofErr w:type="gramEnd"/>
      <w:r>
        <w:rPr>
          <w:lang w:val="ru-RU"/>
        </w:rPr>
        <w:t xml:space="preserve"> </w:t>
      </w:r>
      <w:r w:rsidRPr="00724A88">
        <w:rPr>
          <w:lang w:val="ru-RU"/>
        </w:rPr>
        <w:t>заседании</w:t>
      </w:r>
      <w:r>
        <w:rPr>
          <w:lang w:val="ru-RU"/>
        </w:rPr>
        <w:t xml:space="preserve"> </w:t>
      </w:r>
      <w:r w:rsidRPr="00724A88">
        <w:rPr>
          <w:lang w:val="ru-RU"/>
        </w:rPr>
        <w:t>кафедры</w:t>
      </w:r>
      <w:r>
        <w:rPr>
          <w:lang w:val="ru-RU"/>
        </w:rPr>
        <w:t xml:space="preserve"> </w:t>
      </w:r>
      <w:r w:rsidR="00DF517A">
        <w:rPr>
          <w:lang w:val="ru-RU"/>
        </w:rPr>
        <w:t>математики и прикладных информационных технологий</w:t>
      </w:r>
    </w:p>
    <w:p w14:paraId="16657E36" w14:textId="77777777" w:rsidR="00DE0E96" w:rsidRPr="00724A88" w:rsidRDefault="00DE0E96" w:rsidP="00DE0E96">
      <w:pPr>
        <w:jc w:val="left"/>
        <w:rPr>
          <w:i/>
          <w:color w:val="8496B0" w:themeColor="text2" w:themeTint="99"/>
          <w:sz w:val="16"/>
          <w:szCs w:val="16"/>
          <w:lang w:val="ru-RU"/>
        </w:rPr>
      </w:pPr>
    </w:p>
    <w:p w14:paraId="4EA79404" w14:textId="77777777" w:rsidR="00DE0E96" w:rsidRPr="00724A88" w:rsidRDefault="00DE0E96" w:rsidP="00DE0E96">
      <w:pPr>
        <w:rPr>
          <w:lang w:val="ru-RU"/>
        </w:rPr>
      </w:pPr>
    </w:p>
    <w:p w14:paraId="53265274" w14:textId="77777777" w:rsidR="00DE0E96" w:rsidRPr="00724A88" w:rsidRDefault="00DE0E96" w:rsidP="00DE0E96">
      <w:pPr>
        <w:ind w:firstLine="0"/>
        <w:rPr>
          <w:lang w:val="ru-RU"/>
        </w:rPr>
      </w:pPr>
    </w:p>
    <w:p w14:paraId="665BADA9" w14:textId="77777777" w:rsidR="00070305" w:rsidRPr="00CC4020" w:rsidRDefault="00DE0E96" w:rsidP="00070305">
      <w:pPr>
        <w:tabs>
          <w:tab w:val="num" w:pos="0"/>
          <w:tab w:val="left" w:pos="567"/>
        </w:tabs>
        <w:spacing w:line="360" w:lineRule="auto"/>
        <w:ind w:firstLine="426"/>
        <w:rPr>
          <w:b/>
          <w:szCs w:val="24"/>
          <w:lang w:val="ru-RU" w:eastAsia="en-US"/>
        </w:rPr>
      </w:pPr>
      <w:r>
        <w:rPr>
          <w:lang w:val="ru-RU"/>
        </w:rPr>
        <w:br w:type="page"/>
      </w:r>
      <w:r w:rsidR="00070305" w:rsidRPr="00CC4020">
        <w:rPr>
          <w:b/>
          <w:szCs w:val="24"/>
          <w:lang w:val="ru-RU" w:eastAsia="en-US"/>
        </w:rPr>
        <w:lastRenderedPageBreak/>
        <w:t xml:space="preserve">Процесс изучения дисциплины направлен на формирование следующих компетенций: 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4671"/>
        <w:gridCol w:w="4672"/>
      </w:tblGrid>
      <w:tr w:rsidR="00070305" w:rsidRPr="001644CE" w14:paraId="53D30A67" w14:textId="77777777" w:rsidTr="002D4A32"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29FC7" w14:textId="1CABF006" w:rsidR="00070305" w:rsidRPr="00CC4020" w:rsidRDefault="00070305" w:rsidP="00070305">
            <w:pPr>
              <w:tabs>
                <w:tab w:val="num" w:pos="0"/>
                <w:tab w:val="left" w:pos="567"/>
              </w:tabs>
              <w:spacing w:line="360" w:lineRule="auto"/>
              <w:ind w:firstLine="0"/>
              <w:rPr>
                <w:b/>
                <w:szCs w:val="24"/>
                <w:lang w:val="ru-RU" w:eastAsia="en-US"/>
              </w:rPr>
            </w:pPr>
            <w:proofErr w:type="spellStart"/>
            <w:r w:rsidRPr="00CC4020">
              <w:rPr>
                <w:szCs w:val="24"/>
              </w:rPr>
              <w:t>Код</w:t>
            </w:r>
            <w:proofErr w:type="spellEnd"/>
            <w:r w:rsidRPr="00CC4020">
              <w:rPr>
                <w:szCs w:val="24"/>
              </w:rPr>
              <w:t xml:space="preserve"> и </w:t>
            </w:r>
            <w:proofErr w:type="spellStart"/>
            <w:r w:rsidRPr="00CC4020">
              <w:rPr>
                <w:szCs w:val="24"/>
              </w:rPr>
              <w:t>наименование</w:t>
            </w:r>
            <w:proofErr w:type="spellEnd"/>
            <w:r w:rsidRPr="00CC4020">
              <w:rPr>
                <w:szCs w:val="24"/>
              </w:rPr>
              <w:t xml:space="preserve"> </w:t>
            </w:r>
            <w:proofErr w:type="spellStart"/>
            <w:r w:rsidRPr="00CC4020">
              <w:rPr>
                <w:szCs w:val="24"/>
              </w:rPr>
              <w:t>компетенции</w:t>
            </w:r>
            <w:proofErr w:type="spellEnd"/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88C82" w14:textId="0B23D220" w:rsidR="00070305" w:rsidRPr="00CC4020" w:rsidRDefault="00070305" w:rsidP="00070305">
            <w:pPr>
              <w:tabs>
                <w:tab w:val="num" w:pos="0"/>
                <w:tab w:val="left" w:pos="567"/>
              </w:tabs>
              <w:spacing w:line="360" w:lineRule="auto"/>
              <w:ind w:firstLine="0"/>
              <w:rPr>
                <w:b/>
                <w:szCs w:val="24"/>
                <w:lang w:val="ru-RU" w:eastAsia="en-US"/>
              </w:rPr>
            </w:pPr>
            <w:r w:rsidRPr="00CC4020">
              <w:rPr>
                <w:szCs w:val="24"/>
                <w:lang w:val="ru-RU"/>
              </w:rPr>
              <w:t>Код и наименование индикатора достижения компетенции (ИДК)</w:t>
            </w:r>
          </w:p>
        </w:tc>
      </w:tr>
      <w:tr w:rsidR="00070305" w:rsidRPr="001644CE" w14:paraId="0ED3D04F" w14:textId="77777777" w:rsidTr="00070305">
        <w:tc>
          <w:tcPr>
            <w:tcW w:w="4671" w:type="dxa"/>
            <w:vMerge w:val="restart"/>
          </w:tcPr>
          <w:p w14:paraId="6242ED94" w14:textId="5BA6AB5D" w:rsidR="00070305" w:rsidRPr="00CC4020" w:rsidRDefault="00070305" w:rsidP="00070305">
            <w:pPr>
              <w:tabs>
                <w:tab w:val="num" w:pos="0"/>
                <w:tab w:val="left" w:pos="567"/>
              </w:tabs>
              <w:spacing w:line="360" w:lineRule="auto"/>
              <w:ind w:firstLine="0"/>
              <w:rPr>
                <w:b/>
                <w:szCs w:val="24"/>
                <w:lang w:val="ru-RU" w:eastAsia="en-US"/>
              </w:rPr>
            </w:pPr>
            <w:r w:rsidRPr="00CC4020">
              <w:rPr>
                <w:szCs w:val="24"/>
                <w:lang w:val="ru-RU"/>
              </w:rPr>
              <w:t>ОПК-1 Способен решать актуальные задачи фундаментальной и прикладной математики</w:t>
            </w:r>
          </w:p>
        </w:tc>
        <w:tc>
          <w:tcPr>
            <w:tcW w:w="4672" w:type="dxa"/>
          </w:tcPr>
          <w:p w14:paraId="3CA130A4" w14:textId="59153235" w:rsidR="00070305" w:rsidRPr="00CC4020" w:rsidRDefault="00070305" w:rsidP="00070305">
            <w:pPr>
              <w:tabs>
                <w:tab w:val="num" w:pos="0"/>
                <w:tab w:val="left" w:pos="567"/>
              </w:tabs>
              <w:spacing w:line="360" w:lineRule="auto"/>
              <w:ind w:firstLine="0"/>
              <w:rPr>
                <w:b/>
                <w:szCs w:val="24"/>
                <w:lang w:val="ru-RU" w:eastAsia="en-US"/>
              </w:rPr>
            </w:pPr>
            <w:r w:rsidRPr="00CC4020">
              <w:rPr>
                <w:szCs w:val="24"/>
                <w:lang w:val="ru-RU" w:eastAsia="en-US"/>
              </w:rPr>
              <w:t>ОПК-1.1. Способен анализировать актуальные задачи фундаментальной и прикладной математики</w:t>
            </w:r>
          </w:p>
        </w:tc>
      </w:tr>
      <w:tr w:rsidR="00070305" w:rsidRPr="001644CE" w14:paraId="7F7561BE" w14:textId="77777777" w:rsidTr="00070305">
        <w:tc>
          <w:tcPr>
            <w:tcW w:w="4671" w:type="dxa"/>
            <w:vMerge/>
          </w:tcPr>
          <w:p w14:paraId="0D92D2F2" w14:textId="77777777" w:rsidR="00070305" w:rsidRPr="00CC4020" w:rsidRDefault="00070305" w:rsidP="00070305">
            <w:pPr>
              <w:tabs>
                <w:tab w:val="num" w:pos="0"/>
                <w:tab w:val="left" w:pos="567"/>
              </w:tabs>
              <w:spacing w:line="360" w:lineRule="auto"/>
              <w:ind w:firstLine="0"/>
              <w:rPr>
                <w:b/>
                <w:szCs w:val="24"/>
                <w:lang w:val="ru-RU" w:eastAsia="en-US"/>
              </w:rPr>
            </w:pPr>
          </w:p>
        </w:tc>
        <w:tc>
          <w:tcPr>
            <w:tcW w:w="4672" w:type="dxa"/>
          </w:tcPr>
          <w:p w14:paraId="54B3594A" w14:textId="41CEA325" w:rsidR="00070305" w:rsidRPr="00CC4020" w:rsidRDefault="00070305" w:rsidP="00070305">
            <w:pPr>
              <w:tabs>
                <w:tab w:val="num" w:pos="0"/>
                <w:tab w:val="left" w:pos="567"/>
              </w:tabs>
              <w:spacing w:line="360" w:lineRule="auto"/>
              <w:ind w:firstLine="0"/>
              <w:rPr>
                <w:b/>
                <w:szCs w:val="24"/>
                <w:lang w:val="ru-RU" w:eastAsia="en-US"/>
              </w:rPr>
            </w:pPr>
            <w:r w:rsidRPr="00CC4020">
              <w:rPr>
                <w:szCs w:val="24"/>
                <w:lang w:val="ru-RU" w:eastAsia="en-US"/>
              </w:rPr>
              <w:t>ОПК-1.2. Способен решать фундаментальные задачи прикладной математики</w:t>
            </w:r>
          </w:p>
        </w:tc>
      </w:tr>
    </w:tbl>
    <w:p w14:paraId="778410B9" w14:textId="77777777" w:rsidR="00070305" w:rsidRPr="00CC4020" w:rsidRDefault="00070305" w:rsidP="00070305">
      <w:pPr>
        <w:tabs>
          <w:tab w:val="num" w:pos="0"/>
          <w:tab w:val="left" w:pos="567"/>
        </w:tabs>
        <w:spacing w:line="360" w:lineRule="auto"/>
        <w:ind w:firstLine="426"/>
        <w:rPr>
          <w:b/>
          <w:szCs w:val="24"/>
          <w:lang w:val="ru-RU" w:eastAsia="en-US"/>
        </w:rPr>
      </w:pPr>
    </w:p>
    <w:p w14:paraId="5A92AF9B" w14:textId="77777777" w:rsidR="00070305" w:rsidRPr="00CC4020" w:rsidRDefault="00070305" w:rsidP="00070305">
      <w:pPr>
        <w:ind w:firstLine="0"/>
        <w:jc w:val="center"/>
        <w:rPr>
          <w:b/>
          <w:iCs/>
          <w:szCs w:val="24"/>
          <w:shd w:val="clear" w:color="auto" w:fill="FFFFFF"/>
          <w:lang w:val="ru-RU" w:eastAsia="ru-RU"/>
        </w:rPr>
      </w:pPr>
      <w:r w:rsidRPr="00CC4020">
        <w:rPr>
          <w:b/>
          <w:iCs/>
          <w:szCs w:val="24"/>
          <w:shd w:val="clear" w:color="auto" w:fill="FFFFFF"/>
          <w:lang w:val="ru-RU" w:eastAsia="ru-RU"/>
        </w:rPr>
        <w:t>ОЦЕНОЧНЫЕ МАТЕРИАЛЫ ДЛЯ ПРОВЕРКИ СФОРМИРОВАННОСТИ КОМПЕТЕНЦИЙ</w:t>
      </w:r>
    </w:p>
    <w:p w14:paraId="4867ADAB" w14:textId="77777777" w:rsidR="00070305" w:rsidRPr="00AF0A43" w:rsidRDefault="00070305" w:rsidP="00070305">
      <w:pPr>
        <w:suppressAutoHyphens w:val="0"/>
        <w:rPr>
          <w:i/>
          <w:szCs w:val="24"/>
          <w:lang w:val="ru-RU"/>
        </w:rPr>
      </w:pPr>
      <w:r w:rsidRPr="00AF0A43">
        <w:rPr>
          <w:b/>
          <w:szCs w:val="24"/>
          <w:lang w:val="ru-RU"/>
        </w:rPr>
        <w:t>Для оценки ОПК-1</w:t>
      </w:r>
      <w:r w:rsidRPr="00AF0A43">
        <w:rPr>
          <w:szCs w:val="24"/>
          <w:lang w:val="ru-RU"/>
        </w:rPr>
        <w:t xml:space="preserve"> </w:t>
      </w:r>
      <w:r w:rsidRPr="00AF0A43">
        <w:rPr>
          <w:i/>
          <w:szCs w:val="24"/>
          <w:lang w:val="ru-RU"/>
        </w:rPr>
        <w:t>Способен решать актуальные задачи фундаментальной и прикладной математики</w:t>
      </w:r>
    </w:p>
    <w:p w14:paraId="513B02B4" w14:textId="77777777" w:rsidR="00070305" w:rsidRPr="00AF0A43" w:rsidRDefault="00070305" w:rsidP="00070305">
      <w:pPr>
        <w:suppressAutoHyphens w:val="0"/>
        <w:autoSpaceDE w:val="0"/>
        <w:autoSpaceDN w:val="0"/>
        <w:adjustRightInd w:val="0"/>
        <w:jc w:val="left"/>
        <w:rPr>
          <w:color w:val="000000"/>
          <w:szCs w:val="24"/>
          <w:lang w:val="ru-RU" w:eastAsia="ru-RU"/>
        </w:rPr>
      </w:pPr>
    </w:p>
    <w:p w14:paraId="6A0B0BBB" w14:textId="4B37F929" w:rsidR="00070305" w:rsidRPr="00AF0A43" w:rsidRDefault="00070305" w:rsidP="00F751AE">
      <w:pPr>
        <w:pStyle w:val="afc"/>
        <w:numPr>
          <w:ilvl w:val="0"/>
          <w:numId w:val="30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rPr>
          <w:color w:val="000000"/>
          <w:szCs w:val="24"/>
          <w:lang w:eastAsia="ru-RU"/>
        </w:rPr>
      </w:pPr>
      <w:r w:rsidRPr="00AF0A43">
        <w:rPr>
          <w:color w:val="000000"/>
          <w:szCs w:val="24"/>
          <w:lang w:eastAsia="ru-RU"/>
        </w:rPr>
        <w:t>Уровень значимости при проверке статистичес</w:t>
      </w:r>
      <w:r w:rsidR="00CC4020" w:rsidRPr="00AF0A43">
        <w:rPr>
          <w:color w:val="000000"/>
          <w:szCs w:val="24"/>
          <w:lang w:eastAsia="ru-RU"/>
        </w:rPr>
        <w:t>ких гипотез – это вероятность:</w:t>
      </w:r>
    </w:p>
    <w:p w14:paraId="1A51B275" w14:textId="77777777" w:rsidR="00CC4020" w:rsidRPr="00AF0A43" w:rsidRDefault="00CC4020" w:rsidP="00F751AE">
      <w:pPr>
        <w:pStyle w:val="afc"/>
        <w:tabs>
          <w:tab w:val="left" w:pos="426"/>
          <w:tab w:val="left" w:pos="1276"/>
        </w:tabs>
        <w:autoSpaceDE w:val="0"/>
        <w:autoSpaceDN w:val="0"/>
        <w:adjustRightInd w:val="0"/>
        <w:ind w:left="709"/>
        <w:rPr>
          <w:color w:val="000000"/>
          <w:szCs w:val="24"/>
          <w:lang w:eastAsia="ru-RU"/>
        </w:rPr>
      </w:pPr>
    </w:p>
    <w:p w14:paraId="44CDFFBE" w14:textId="7AA361CA" w:rsidR="00070305" w:rsidRPr="00AF0A43" w:rsidRDefault="00070305" w:rsidP="00F751AE">
      <w:pPr>
        <w:pStyle w:val="afc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ind w:left="0" w:firstLine="0"/>
        <w:jc w:val="left"/>
        <w:rPr>
          <w:color w:val="000000"/>
          <w:szCs w:val="24"/>
          <w:lang w:eastAsia="ru-RU"/>
        </w:rPr>
      </w:pPr>
      <w:proofErr w:type="gramStart"/>
      <w:r w:rsidRPr="00AF0A43">
        <w:rPr>
          <w:color w:val="000000"/>
          <w:szCs w:val="24"/>
          <w:lang w:eastAsia="ru-RU"/>
        </w:rPr>
        <w:t>принять</w:t>
      </w:r>
      <w:proofErr w:type="gramEnd"/>
      <w:r w:rsidRPr="00AF0A43">
        <w:rPr>
          <w:color w:val="000000"/>
          <w:szCs w:val="24"/>
          <w:lang w:eastAsia="ru-RU"/>
        </w:rPr>
        <w:t xml:space="preserve"> Н</w:t>
      </w:r>
      <w:r w:rsidRPr="00AF0A43">
        <w:rPr>
          <w:color w:val="000000"/>
          <w:szCs w:val="24"/>
          <w:vertAlign w:val="subscript"/>
          <w:lang w:eastAsia="ru-RU"/>
        </w:rPr>
        <w:t>0</w:t>
      </w:r>
      <w:r w:rsidRPr="00AF0A43">
        <w:rPr>
          <w:color w:val="000000"/>
          <w:szCs w:val="24"/>
          <w:lang w:eastAsia="ru-RU"/>
        </w:rPr>
        <w:t xml:space="preserve"> при условии, что она верна; </w:t>
      </w:r>
    </w:p>
    <w:p w14:paraId="2DD8EAB3" w14:textId="34846876" w:rsidR="00070305" w:rsidRPr="00AF0A43" w:rsidRDefault="00070305" w:rsidP="00F751AE">
      <w:pPr>
        <w:pStyle w:val="afc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ind w:left="0" w:firstLine="0"/>
        <w:jc w:val="left"/>
        <w:rPr>
          <w:color w:val="000000"/>
          <w:szCs w:val="24"/>
          <w:lang w:eastAsia="ru-RU"/>
        </w:rPr>
      </w:pPr>
      <w:proofErr w:type="gramStart"/>
      <w:r w:rsidRPr="00AF0A43">
        <w:rPr>
          <w:szCs w:val="24"/>
          <w:lang w:eastAsia="ru-RU"/>
        </w:rPr>
        <w:t>отвергнуть</w:t>
      </w:r>
      <w:proofErr w:type="gramEnd"/>
      <w:r w:rsidRPr="00AF0A43">
        <w:rPr>
          <w:szCs w:val="24"/>
          <w:lang w:eastAsia="ru-RU"/>
        </w:rPr>
        <w:t xml:space="preserve"> H</w:t>
      </w:r>
      <w:r w:rsidRPr="00AF0A43">
        <w:rPr>
          <w:szCs w:val="24"/>
          <w:vertAlign w:val="subscript"/>
          <w:lang w:eastAsia="ru-RU"/>
        </w:rPr>
        <w:t>0</w:t>
      </w:r>
      <w:r w:rsidRPr="00AF0A43">
        <w:rPr>
          <w:szCs w:val="24"/>
          <w:lang w:eastAsia="ru-RU"/>
        </w:rPr>
        <w:t xml:space="preserve"> при условии, что</w:t>
      </w:r>
      <w:r w:rsidR="00CC4020" w:rsidRPr="00AF0A43">
        <w:rPr>
          <w:szCs w:val="24"/>
          <w:lang w:eastAsia="ru-RU"/>
        </w:rPr>
        <w:t xml:space="preserve"> она</w:t>
      </w:r>
      <w:r w:rsidRPr="00AF0A43">
        <w:rPr>
          <w:szCs w:val="24"/>
          <w:lang w:eastAsia="ru-RU"/>
        </w:rPr>
        <w:t xml:space="preserve"> верна</w:t>
      </w:r>
    </w:p>
    <w:p w14:paraId="75B0A439" w14:textId="56A85893" w:rsidR="00070305" w:rsidRPr="00AF0A43" w:rsidRDefault="00070305" w:rsidP="00F751AE">
      <w:pPr>
        <w:pStyle w:val="afc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ind w:left="0" w:firstLine="0"/>
        <w:jc w:val="left"/>
        <w:rPr>
          <w:color w:val="000000"/>
          <w:szCs w:val="24"/>
          <w:lang w:eastAsia="ru-RU"/>
        </w:rPr>
      </w:pPr>
      <w:proofErr w:type="gramStart"/>
      <w:r w:rsidRPr="00AF0A43">
        <w:rPr>
          <w:color w:val="000000"/>
          <w:szCs w:val="24"/>
          <w:lang w:eastAsia="ru-RU"/>
        </w:rPr>
        <w:t>принять</w:t>
      </w:r>
      <w:proofErr w:type="gramEnd"/>
      <w:r w:rsidRPr="00AF0A43">
        <w:rPr>
          <w:color w:val="000000"/>
          <w:szCs w:val="24"/>
          <w:lang w:eastAsia="ru-RU"/>
        </w:rPr>
        <w:t xml:space="preserve"> H</w:t>
      </w:r>
      <w:r w:rsidRPr="00AF0A43">
        <w:rPr>
          <w:color w:val="000000"/>
          <w:szCs w:val="24"/>
          <w:vertAlign w:val="subscript"/>
          <w:lang w:eastAsia="ru-RU"/>
        </w:rPr>
        <w:t>0</w:t>
      </w:r>
      <w:r w:rsidRPr="00AF0A43">
        <w:rPr>
          <w:color w:val="000000"/>
          <w:szCs w:val="24"/>
          <w:lang w:eastAsia="ru-RU"/>
        </w:rPr>
        <w:t xml:space="preserve"> при условии, что </w:t>
      </w:r>
      <w:r w:rsidR="00CC4020" w:rsidRPr="00AF0A43">
        <w:rPr>
          <w:color w:val="000000"/>
          <w:szCs w:val="24"/>
          <w:lang w:eastAsia="ru-RU"/>
        </w:rPr>
        <w:t xml:space="preserve">она </w:t>
      </w:r>
      <w:r w:rsidRPr="00AF0A43">
        <w:rPr>
          <w:color w:val="000000"/>
          <w:szCs w:val="24"/>
          <w:lang w:eastAsia="ru-RU"/>
        </w:rPr>
        <w:t>неверна</w:t>
      </w:r>
    </w:p>
    <w:p w14:paraId="14991EB0" w14:textId="135AD3D9" w:rsidR="00070305" w:rsidRPr="00AF0A43" w:rsidRDefault="00070305" w:rsidP="00F751AE">
      <w:pPr>
        <w:pStyle w:val="afc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ind w:left="0" w:firstLine="0"/>
        <w:jc w:val="left"/>
        <w:rPr>
          <w:color w:val="000000"/>
          <w:szCs w:val="24"/>
          <w:lang w:eastAsia="ru-RU"/>
        </w:rPr>
      </w:pPr>
      <w:proofErr w:type="gramStart"/>
      <w:r w:rsidRPr="00AF0A43">
        <w:rPr>
          <w:color w:val="000000"/>
          <w:szCs w:val="24"/>
          <w:lang w:eastAsia="ru-RU"/>
        </w:rPr>
        <w:t>отвергнуть</w:t>
      </w:r>
      <w:proofErr w:type="gramEnd"/>
      <w:r w:rsidRPr="00AF0A43">
        <w:rPr>
          <w:color w:val="000000"/>
          <w:szCs w:val="24"/>
          <w:lang w:eastAsia="ru-RU"/>
        </w:rPr>
        <w:t xml:space="preserve"> H</w:t>
      </w:r>
      <w:r w:rsidRPr="00AF0A43">
        <w:rPr>
          <w:color w:val="000000"/>
          <w:szCs w:val="24"/>
          <w:vertAlign w:val="subscript"/>
          <w:lang w:eastAsia="ru-RU"/>
        </w:rPr>
        <w:t>0</w:t>
      </w:r>
      <w:r w:rsidRPr="00AF0A43">
        <w:rPr>
          <w:color w:val="000000"/>
          <w:szCs w:val="24"/>
          <w:lang w:eastAsia="ru-RU"/>
        </w:rPr>
        <w:t xml:space="preserve"> при условии, что </w:t>
      </w:r>
      <w:r w:rsidR="00CC4020" w:rsidRPr="00AF0A43">
        <w:rPr>
          <w:color w:val="000000"/>
          <w:szCs w:val="24"/>
          <w:lang w:eastAsia="ru-RU"/>
        </w:rPr>
        <w:t xml:space="preserve">она </w:t>
      </w:r>
      <w:r w:rsidRPr="00AF0A43">
        <w:rPr>
          <w:color w:val="000000"/>
          <w:szCs w:val="24"/>
          <w:lang w:eastAsia="ru-RU"/>
        </w:rPr>
        <w:t>неверна</w:t>
      </w:r>
    </w:p>
    <w:p w14:paraId="36EB49A5" w14:textId="77777777" w:rsidR="00070305" w:rsidRPr="00AF0A43" w:rsidRDefault="00070305" w:rsidP="00F751AE">
      <w:pPr>
        <w:pStyle w:val="afc"/>
        <w:tabs>
          <w:tab w:val="left" w:pos="426"/>
        </w:tabs>
        <w:autoSpaceDE w:val="0"/>
        <w:autoSpaceDN w:val="0"/>
        <w:adjustRightInd w:val="0"/>
        <w:ind w:left="720"/>
        <w:jc w:val="left"/>
        <w:rPr>
          <w:color w:val="000000"/>
          <w:szCs w:val="24"/>
          <w:lang w:eastAsia="ru-RU"/>
        </w:rPr>
      </w:pPr>
    </w:p>
    <w:p w14:paraId="7E28696A" w14:textId="3D77C5C7" w:rsidR="00DE0E96" w:rsidRPr="00AF0A43" w:rsidRDefault="00070305" w:rsidP="00F751AE">
      <w:pPr>
        <w:tabs>
          <w:tab w:val="left" w:pos="426"/>
        </w:tabs>
        <w:suppressAutoHyphens w:val="0"/>
        <w:ind w:firstLine="0"/>
        <w:jc w:val="left"/>
        <w:rPr>
          <w:b/>
          <w:szCs w:val="24"/>
        </w:rPr>
      </w:pPr>
      <w:r w:rsidRPr="00AF0A43">
        <w:rPr>
          <w:b/>
          <w:szCs w:val="24"/>
          <w:lang w:val="ru-RU"/>
        </w:rPr>
        <w:t>Правильный ответ</w:t>
      </w:r>
      <w:r w:rsidRPr="00AF0A43">
        <w:rPr>
          <w:b/>
          <w:szCs w:val="24"/>
        </w:rPr>
        <w:t>: 2</w:t>
      </w:r>
    </w:p>
    <w:p w14:paraId="4FAAFA5C" w14:textId="77777777" w:rsidR="00070305" w:rsidRPr="00AF0A43" w:rsidRDefault="00070305" w:rsidP="00F751AE">
      <w:pPr>
        <w:tabs>
          <w:tab w:val="left" w:pos="426"/>
        </w:tabs>
        <w:suppressAutoHyphens w:val="0"/>
        <w:ind w:firstLine="0"/>
        <w:jc w:val="left"/>
        <w:rPr>
          <w:b/>
          <w:szCs w:val="24"/>
        </w:rPr>
      </w:pPr>
    </w:p>
    <w:p w14:paraId="2A332C4C" w14:textId="77777777" w:rsidR="00070305" w:rsidRPr="00AF0A43" w:rsidRDefault="00070305" w:rsidP="00F751AE">
      <w:pPr>
        <w:tabs>
          <w:tab w:val="left" w:pos="426"/>
        </w:tabs>
        <w:suppressAutoHyphens w:val="0"/>
        <w:ind w:firstLine="0"/>
        <w:jc w:val="left"/>
        <w:rPr>
          <w:b/>
          <w:szCs w:val="24"/>
        </w:rPr>
      </w:pPr>
    </w:p>
    <w:p w14:paraId="36FCCF0C" w14:textId="56FB95E8" w:rsidR="00070305" w:rsidRPr="00AF0A43" w:rsidRDefault="00070305" w:rsidP="00F751AE">
      <w:pPr>
        <w:pStyle w:val="afc"/>
        <w:numPr>
          <w:ilvl w:val="0"/>
          <w:numId w:val="30"/>
        </w:numPr>
        <w:tabs>
          <w:tab w:val="left" w:pos="426"/>
          <w:tab w:val="left" w:pos="567"/>
        </w:tabs>
        <w:autoSpaceDE w:val="0"/>
        <w:autoSpaceDN w:val="0"/>
        <w:adjustRightInd w:val="0"/>
        <w:ind w:left="0" w:firstLine="0"/>
        <w:rPr>
          <w:color w:val="000000"/>
          <w:szCs w:val="24"/>
        </w:rPr>
      </w:pPr>
      <w:r w:rsidRPr="00AF0A43">
        <w:rPr>
          <w:color w:val="000000"/>
          <w:szCs w:val="24"/>
        </w:rPr>
        <w:t xml:space="preserve">Критерий согласия – это критерий проверки гипотез: </w:t>
      </w:r>
    </w:p>
    <w:p w14:paraId="72397B88" w14:textId="77777777" w:rsidR="00070305" w:rsidRPr="00AF0A43" w:rsidRDefault="00070305" w:rsidP="00F751AE">
      <w:pPr>
        <w:pStyle w:val="afc"/>
        <w:tabs>
          <w:tab w:val="left" w:pos="426"/>
          <w:tab w:val="left" w:pos="1276"/>
        </w:tabs>
        <w:autoSpaceDE w:val="0"/>
        <w:autoSpaceDN w:val="0"/>
        <w:adjustRightInd w:val="0"/>
        <w:ind w:left="709"/>
        <w:rPr>
          <w:color w:val="000000"/>
          <w:szCs w:val="24"/>
        </w:rPr>
      </w:pPr>
    </w:p>
    <w:p w14:paraId="1B9FC1D3" w14:textId="666A7D17" w:rsidR="00070305" w:rsidRPr="00AF0A43" w:rsidRDefault="00070305" w:rsidP="00F751AE">
      <w:pPr>
        <w:pStyle w:val="afc"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ind w:left="0" w:firstLine="0"/>
        <w:rPr>
          <w:color w:val="000000"/>
          <w:szCs w:val="24"/>
        </w:rPr>
      </w:pPr>
      <w:proofErr w:type="gramStart"/>
      <w:r w:rsidRPr="00AF0A43">
        <w:rPr>
          <w:color w:val="000000"/>
          <w:szCs w:val="24"/>
        </w:rPr>
        <w:t>о</w:t>
      </w:r>
      <w:proofErr w:type="gramEnd"/>
      <w:r w:rsidRPr="00AF0A43">
        <w:rPr>
          <w:color w:val="000000"/>
          <w:szCs w:val="24"/>
        </w:rPr>
        <w:t xml:space="preserve"> равенстве средних; </w:t>
      </w:r>
    </w:p>
    <w:p w14:paraId="5ADB738C" w14:textId="77777777" w:rsidR="00070305" w:rsidRPr="00AF0A43" w:rsidRDefault="00070305" w:rsidP="00F751AE">
      <w:pPr>
        <w:pStyle w:val="afc"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ind w:left="0" w:firstLine="0"/>
        <w:rPr>
          <w:color w:val="000000"/>
          <w:szCs w:val="24"/>
        </w:rPr>
      </w:pPr>
      <w:proofErr w:type="gramStart"/>
      <w:r w:rsidRPr="00AF0A43">
        <w:rPr>
          <w:color w:val="000000"/>
          <w:szCs w:val="24"/>
        </w:rPr>
        <w:t>о</w:t>
      </w:r>
      <w:proofErr w:type="gramEnd"/>
      <w:r w:rsidRPr="00AF0A43">
        <w:rPr>
          <w:color w:val="000000"/>
          <w:szCs w:val="24"/>
        </w:rPr>
        <w:t xml:space="preserve"> равенстве дисперсий; </w:t>
      </w:r>
    </w:p>
    <w:p w14:paraId="2FECAF08" w14:textId="77777777" w:rsidR="00070305" w:rsidRPr="00AF0A43" w:rsidRDefault="00070305" w:rsidP="00F751AE">
      <w:pPr>
        <w:pStyle w:val="afc"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ind w:left="0" w:firstLine="0"/>
        <w:rPr>
          <w:color w:val="000000"/>
          <w:szCs w:val="24"/>
        </w:rPr>
      </w:pPr>
      <w:proofErr w:type="gramStart"/>
      <w:r w:rsidRPr="00AF0A43">
        <w:rPr>
          <w:color w:val="000000"/>
          <w:szCs w:val="24"/>
        </w:rPr>
        <w:t>о</w:t>
      </w:r>
      <w:proofErr w:type="gramEnd"/>
      <w:r w:rsidRPr="00AF0A43">
        <w:rPr>
          <w:color w:val="000000"/>
          <w:szCs w:val="24"/>
        </w:rPr>
        <w:t xml:space="preserve"> наличии корреляции между исследуемыми величинами; </w:t>
      </w:r>
    </w:p>
    <w:p w14:paraId="26039256" w14:textId="08372EBD" w:rsidR="00070305" w:rsidRPr="00AF0A43" w:rsidRDefault="00070305" w:rsidP="00F751AE">
      <w:pPr>
        <w:pStyle w:val="afc"/>
        <w:numPr>
          <w:ilvl w:val="0"/>
          <w:numId w:val="32"/>
        </w:numPr>
        <w:tabs>
          <w:tab w:val="left" w:pos="426"/>
        </w:tabs>
        <w:ind w:left="0" w:firstLine="0"/>
        <w:rPr>
          <w:szCs w:val="24"/>
        </w:rPr>
      </w:pPr>
      <w:proofErr w:type="gramStart"/>
      <w:r w:rsidRPr="00AF0A43">
        <w:rPr>
          <w:szCs w:val="24"/>
        </w:rPr>
        <w:t>о</w:t>
      </w:r>
      <w:proofErr w:type="gramEnd"/>
      <w:r w:rsidRPr="00AF0A43">
        <w:rPr>
          <w:szCs w:val="24"/>
        </w:rPr>
        <w:t xml:space="preserve"> виде закона распределения</w:t>
      </w:r>
    </w:p>
    <w:p w14:paraId="4808B4F1" w14:textId="77777777" w:rsidR="00070305" w:rsidRPr="00AF0A43" w:rsidRDefault="00070305" w:rsidP="00F751AE">
      <w:pPr>
        <w:pStyle w:val="afc"/>
        <w:tabs>
          <w:tab w:val="left" w:pos="426"/>
        </w:tabs>
        <w:ind w:left="720"/>
        <w:rPr>
          <w:szCs w:val="24"/>
        </w:rPr>
      </w:pPr>
    </w:p>
    <w:p w14:paraId="2244F3B0" w14:textId="4A457457" w:rsidR="00070305" w:rsidRPr="00AF0A43" w:rsidRDefault="00070305" w:rsidP="00F751AE">
      <w:pPr>
        <w:tabs>
          <w:tab w:val="left" w:pos="426"/>
        </w:tabs>
        <w:ind w:firstLine="0"/>
        <w:rPr>
          <w:b/>
          <w:szCs w:val="24"/>
          <w:lang w:val="ru-RU"/>
        </w:rPr>
      </w:pPr>
      <w:r w:rsidRPr="00AF0A43">
        <w:rPr>
          <w:b/>
          <w:szCs w:val="24"/>
          <w:lang w:val="ru-RU"/>
        </w:rPr>
        <w:t>Правильный ответ</w:t>
      </w:r>
      <w:r w:rsidRPr="00AF0A43">
        <w:rPr>
          <w:b/>
          <w:szCs w:val="24"/>
        </w:rPr>
        <w:t>:</w:t>
      </w:r>
      <w:r w:rsidRPr="00AF0A43">
        <w:rPr>
          <w:b/>
          <w:szCs w:val="24"/>
          <w:lang w:val="ru-RU"/>
        </w:rPr>
        <w:t xml:space="preserve"> 4</w:t>
      </w:r>
    </w:p>
    <w:p w14:paraId="658CF96E" w14:textId="77777777" w:rsidR="00070305" w:rsidRPr="00AF0A43" w:rsidRDefault="00070305" w:rsidP="00F751AE">
      <w:pPr>
        <w:tabs>
          <w:tab w:val="left" w:pos="426"/>
        </w:tabs>
        <w:ind w:firstLine="0"/>
        <w:rPr>
          <w:b/>
          <w:szCs w:val="24"/>
          <w:lang w:val="ru-RU"/>
        </w:rPr>
      </w:pPr>
    </w:p>
    <w:p w14:paraId="646400EF" w14:textId="77777777" w:rsidR="00CC4020" w:rsidRPr="00AF0A43" w:rsidRDefault="00CC4020" w:rsidP="00F751AE">
      <w:pPr>
        <w:tabs>
          <w:tab w:val="left" w:pos="426"/>
        </w:tabs>
        <w:ind w:firstLine="0"/>
        <w:rPr>
          <w:b/>
          <w:szCs w:val="24"/>
          <w:lang w:val="ru-RU"/>
        </w:rPr>
      </w:pPr>
    </w:p>
    <w:p w14:paraId="44DDC127" w14:textId="4C572BF6" w:rsidR="00070305" w:rsidRPr="00AF0A43" w:rsidRDefault="00070305" w:rsidP="00F751AE">
      <w:pPr>
        <w:pStyle w:val="afc"/>
        <w:numPr>
          <w:ilvl w:val="0"/>
          <w:numId w:val="30"/>
        </w:numPr>
        <w:tabs>
          <w:tab w:val="left" w:pos="426"/>
          <w:tab w:val="left" w:pos="567"/>
        </w:tabs>
        <w:ind w:left="0" w:firstLine="0"/>
        <w:jc w:val="left"/>
        <w:rPr>
          <w:szCs w:val="24"/>
          <w:lang w:eastAsia="ru-RU"/>
        </w:rPr>
      </w:pPr>
      <w:r w:rsidRPr="00AF0A43">
        <w:rPr>
          <w:szCs w:val="24"/>
          <w:lang w:eastAsia="ru-RU"/>
        </w:rPr>
        <w:t>Критерий хи-квадрат Пирсона используется для проверки:</w:t>
      </w:r>
    </w:p>
    <w:p w14:paraId="52F7B208" w14:textId="77777777" w:rsidR="00070305" w:rsidRPr="00AF0A43" w:rsidRDefault="00070305" w:rsidP="00F751AE">
      <w:pPr>
        <w:pStyle w:val="afc"/>
        <w:tabs>
          <w:tab w:val="left" w:pos="426"/>
          <w:tab w:val="left" w:pos="567"/>
        </w:tabs>
        <w:jc w:val="left"/>
        <w:rPr>
          <w:szCs w:val="24"/>
          <w:lang w:eastAsia="ru-RU"/>
        </w:rPr>
      </w:pPr>
    </w:p>
    <w:p w14:paraId="7D734D33" w14:textId="5744EC08" w:rsidR="00070305" w:rsidRPr="00AF0A43" w:rsidRDefault="00070305" w:rsidP="00F751AE">
      <w:pPr>
        <w:pStyle w:val="afc"/>
        <w:numPr>
          <w:ilvl w:val="0"/>
          <w:numId w:val="33"/>
        </w:numPr>
        <w:tabs>
          <w:tab w:val="left" w:pos="426"/>
        </w:tabs>
        <w:ind w:left="0" w:firstLine="0"/>
        <w:jc w:val="left"/>
        <w:rPr>
          <w:szCs w:val="24"/>
          <w:lang w:eastAsia="ru-RU"/>
        </w:rPr>
      </w:pPr>
      <w:proofErr w:type="gramStart"/>
      <w:r w:rsidRPr="00AF0A43">
        <w:rPr>
          <w:szCs w:val="24"/>
          <w:lang w:val="en-US" w:eastAsia="ru-RU"/>
        </w:rPr>
        <w:t>c</w:t>
      </w:r>
      <w:proofErr w:type="spellStart"/>
      <w:r w:rsidRPr="00AF0A43">
        <w:rPr>
          <w:szCs w:val="24"/>
          <w:lang w:eastAsia="ru-RU"/>
        </w:rPr>
        <w:t>огласия</w:t>
      </w:r>
      <w:proofErr w:type="spellEnd"/>
      <w:proofErr w:type="gramEnd"/>
      <w:r w:rsidRPr="00AF0A43">
        <w:rPr>
          <w:szCs w:val="24"/>
          <w:lang w:eastAsia="ru-RU"/>
        </w:rPr>
        <w:t xml:space="preserve"> эмпирического распределения с теоретическим распределением.</w:t>
      </w:r>
    </w:p>
    <w:p w14:paraId="4B65A0F4" w14:textId="2FA1BC96" w:rsidR="00070305" w:rsidRPr="00AF0A43" w:rsidRDefault="00070305" w:rsidP="00F751AE">
      <w:pPr>
        <w:pStyle w:val="afc"/>
        <w:numPr>
          <w:ilvl w:val="0"/>
          <w:numId w:val="33"/>
        </w:numPr>
        <w:tabs>
          <w:tab w:val="left" w:pos="426"/>
        </w:tabs>
        <w:ind w:left="0" w:firstLine="0"/>
        <w:jc w:val="left"/>
        <w:rPr>
          <w:szCs w:val="24"/>
          <w:lang w:eastAsia="ru-RU"/>
        </w:rPr>
      </w:pPr>
      <w:proofErr w:type="gramStart"/>
      <w:r w:rsidRPr="00AF0A43">
        <w:rPr>
          <w:szCs w:val="24"/>
          <w:lang w:eastAsia="ru-RU"/>
        </w:rPr>
        <w:t>различия</w:t>
      </w:r>
      <w:proofErr w:type="gramEnd"/>
      <w:r w:rsidRPr="00AF0A43">
        <w:rPr>
          <w:szCs w:val="24"/>
          <w:lang w:eastAsia="ru-RU"/>
        </w:rPr>
        <w:t xml:space="preserve"> средних значений двух выборок.</w:t>
      </w:r>
    </w:p>
    <w:p w14:paraId="14DC7B32" w14:textId="4538A52F" w:rsidR="00070305" w:rsidRPr="00AF0A43" w:rsidRDefault="00070305" w:rsidP="00F751AE">
      <w:pPr>
        <w:pStyle w:val="afc"/>
        <w:numPr>
          <w:ilvl w:val="0"/>
          <w:numId w:val="33"/>
        </w:numPr>
        <w:tabs>
          <w:tab w:val="left" w:pos="426"/>
        </w:tabs>
        <w:ind w:left="0" w:firstLine="0"/>
        <w:jc w:val="left"/>
        <w:rPr>
          <w:szCs w:val="24"/>
          <w:lang w:eastAsia="ru-RU"/>
        </w:rPr>
      </w:pPr>
      <w:proofErr w:type="gramStart"/>
      <w:r w:rsidRPr="00AF0A43">
        <w:rPr>
          <w:szCs w:val="24"/>
          <w:lang w:eastAsia="ru-RU"/>
        </w:rPr>
        <w:t>независимости</w:t>
      </w:r>
      <w:proofErr w:type="gramEnd"/>
      <w:r w:rsidRPr="00AF0A43">
        <w:rPr>
          <w:szCs w:val="24"/>
          <w:lang w:eastAsia="ru-RU"/>
        </w:rPr>
        <w:t xml:space="preserve"> двух признаков.</w:t>
      </w:r>
    </w:p>
    <w:p w14:paraId="696EFCBC" w14:textId="2A55D1A6" w:rsidR="00070305" w:rsidRPr="00AF0A43" w:rsidRDefault="00070305" w:rsidP="00F751AE">
      <w:pPr>
        <w:pStyle w:val="afc"/>
        <w:numPr>
          <w:ilvl w:val="0"/>
          <w:numId w:val="33"/>
        </w:numPr>
        <w:tabs>
          <w:tab w:val="left" w:pos="426"/>
        </w:tabs>
        <w:ind w:left="0" w:firstLine="0"/>
        <w:jc w:val="left"/>
        <w:rPr>
          <w:szCs w:val="24"/>
          <w:lang w:eastAsia="ru-RU"/>
        </w:rPr>
      </w:pPr>
      <w:proofErr w:type="gramStart"/>
      <w:r w:rsidRPr="00AF0A43">
        <w:rPr>
          <w:szCs w:val="24"/>
          <w:lang w:eastAsia="ru-RU"/>
        </w:rPr>
        <w:t>равенства</w:t>
      </w:r>
      <w:proofErr w:type="gramEnd"/>
      <w:r w:rsidRPr="00AF0A43">
        <w:rPr>
          <w:szCs w:val="24"/>
          <w:lang w:eastAsia="ru-RU"/>
        </w:rPr>
        <w:t xml:space="preserve"> дисперсий двух выборок.</w:t>
      </w:r>
    </w:p>
    <w:p w14:paraId="39589769" w14:textId="77777777" w:rsidR="00070305" w:rsidRPr="00AF0A43" w:rsidRDefault="00070305" w:rsidP="00F751AE">
      <w:pPr>
        <w:pStyle w:val="afc"/>
        <w:tabs>
          <w:tab w:val="left" w:pos="426"/>
          <w:tab w:val="left" w:pos="567"/>
        </w:tabs>
        <w:jc w:val="left"/>
        <w:rPr>
          <w:b/>
          <w:szCs w:val="24"/>
          <w:lang w:eastAsia="ru-RU"/>
        </w:rPr>
      </w:pPr>
    </w:p>
    <w:p w14:paraId="2994EEF1" w14:textId="752C1887" w:rsidR="00070305" w:rsidRPr="00AF0A43" w:rsidRDefault="00070305" w:rsidP="00F751AE">
      <w:pPr>
        <w:pStyle w:val="afc"/>
        <w:tabs>
          <w:tab w:val="left" w:pos="426"/>
          <w:tab w:val="left" w:pos="567"/>
        </w:tabs>
        <w:jc w:val="left"/>
        <w:rPr>
          <w:b/>
          <w:szCs w:val="24"/>
          <w:lang w:val="en-US" w:eastAsia="ru-RU"/>
        </w:rPr>
      </w:pPr>
      <w:r w:rsidRPr="00AF0A43">
        <w:rPr>
          <w:b/>
          <w:szCs w:val="24"/>
          <w:lang w:eastAsia="ru-RU"/>
        </w:rPr>
        <w:t>Правильный ответ</w:t>
      </w:r>
      <w:r w:rsidRPr="00AF0A43">
        <w:rPr>
          <w:b/>
          <w:szCs w:val="24"/>
          <w:lang w:val="en-US" w:eastAsia="ru-RU"/>
        </w:rPr>
        <w:t>: 1, 3</w:t>
      </w:r>
    </w:p>
    <w:p w14:paraId="16B56346" w14:textId="77777777" w:rsidR="00070305" w:rsidRPr="00AF0A43" w:rsidRDefault="00070305" w:rsidP="00F751AE">
      <w:pPr>
        <w:pStyle w:val="afc"/>
        <w:tabs>
          <w:tab w:val="left" w:pos="426"/>
        </w:tabs>
        <w:ind w:left="720"/>
        <w:jc w:val="left"/>
        <w:rPr>
          <w:b/>
          <w:szCs w:val="24"/>
          <w:lang w:val="en-US" w:eastAsia="ru-RU"/>
        </w:rPr>
      </w:pPr>
    </w:p>
    <w:p w14:paraId="47AE3CE3" w14:textId="77777777" w:rsidR="00070305" w:rsidRPr="00AF0A43" w:rsidRDefault="00070305" w:rsidP="00F751AE">
      <w:pPr>
        <w:pStyle w:val="afc"/>
        <w:tabs>
          <w:tab w:val="left" w:pos="426"/>
        </w:tabs>
        <w:ind w:left="720"/>
        <w:jc w:val="left"/>
        <w:rPr>
          <w:b/>
          <w:szCs w:val="24"/>
          <w:lang w:val="en-US" w:eastAsia="ru-RU"/>
        </w:rPr>
      </w:pPr>
    </w:p>
    <w:p w14:paraId="24EC9596" w14:textId="42CD3ABD" w:rsidR="00070305" w:rsidRPr="00AF0A43" w:rsidRDefault="00070305" w:rsidP="00F751AE">
      <w:pPr>
        <w:pStyle w:val="afc"/>
        <w:numPr>
          <w:ilvl w:val="0"/>
          <w:numId w:val="30"/>
        </w:numPr>
        <w:tabs>
          <w:tab w:val="left" w:pos="426"/>
        </w:tabs>
        <w:ind w:left="0" w:firstLine="0"/>
        <w:jc w:val="left"/>
        <w:rPr>
          <w:szCs w:val="24"/>
          <w:lang w:eastAsia="ru-RU"/>
        </w:rPr>
      </w:pPr>
      <w:r w:rsidRPr="00AF0A43">
        <w:rPr>
          <w:szCs w:val="24"/>
          <w:lang w:eastAsia="ru-RU"/>
        </w:rPr>
        <w:lastRenderedPageBreak/>
        <w:t>Какие факторы влияют на мощность критерия согласия?</w:t>
      </w:r>
    </w:p>
    <w:p w14:paraId="48FC8FB4" w14:textId="77777777" w:rsidR="00070305" w:rsidRPr="00AF0A43" w:rsidRDefault="00070305" w:rsidP="00F751AE">
      <w:pPr>
        <w:tabs>
          <w:tab w:val="left" w:pos="426"/>
        </w:tabs>
        <w:suppressAutoHyphens w:val="0"/>
        <w:ind w:firstLine="0"/>
        <w:jc w:val="left"/>
        <w:rPr>
          <w:b/>
          <w:szCs w:val="24"/>
          <w:lang w:val="ru-RU" w:eastAsia="ru-RU"/>
        </w:rPr>
      </w:pPr>
    </w:p>
    <w:p w14:paraId="23335C28" w14:textId="61F4C7A3" w:rsidR="00070305" w:rsidRPr="00AF0A43" w:rsidRDefault="00F751AE" w:rsidP="00F751AE">
      <w:pPr>
        <w:pStyle w:val="afc"/>
        <w:numPr>
          <w:ilvl w:val="0"/>
          <w:numId w:val="35"/>
        </w:numPr>
        <w:tabs>
          <w:tab w:val="left" w:pos="426"/>
        </w:tabs>
        <w:ind w:left="0" w:firstLine="0"/>
        <w:jc w:val="left"/>
        <w:rPr>
          <w:szCs w:val="24"/>
          <w:lang w:eastAsia="ru-RU"/>
        </w:rPr>
      </w:pPr>
      <w:proofErr w:type="gramStart"/>
      <w:r w:rsidRPr="00AF0A43">
        <w:rPr>
          <w:szCs w:val="24"/>
          <w:lang w:eastAsia="ru-RU"/>
        </w:rPr>
        <w:t>р</w:t>
      </w:r>
      <w:r w:rsidR="00070305" w:rsidRPr="00AF0A43">
        <w:rPr>
          <w:szCs w:val="24"/>
          <w:lang w:eastAsia="ru-RU"/>
        </w:rPr>
        <w:t>азмер</w:t>
      </w:r>
      <w:proofErr w:type="gramEnd"/>
      <w:r w:rsidR="00070305" w:rsidRPr="00AF0A43">
        <w:rPr>
          <w:szCs w:val="24"/>
          <w:lang w:eastAsia="ru-RU"/>
        </w:rPr>
        <w:t xml:space="preserve"> выборки.</w:t>
      </w:r>
    </w:p>
    <w:p w14:paraId="04633B02" w14:textId="1C32F2BF" w:rsidR="00070305" w:rsidRPr="00AF0A43" w:rsidRDefault="00F751AE" w:rsidP="00F751AE">
      <w:pPr>
        <w:pStyle w:val="afc"/>
        <w:numPr>
          <w:ilvl w:val="0"/>
          <w:numId w:val="35"/>
        </w:numPr>
        <w:tabs>
          <w:tab w:val="left" w:pos="426"/>
        </w:tabs>
        <w:ind w:left="0" w:firstLine="0"/>
        <w:jc w:val="left"/>
        <w:rPr>
          <w:szCs w:val="24"/>
          <w:lang w:eastAsia="ru-RU"/>
        </w:rPr>
      </w:pPr>
      <w:proofErr w:type="gramStart"/>
      <w:r w:rsidRPr="00AF0A43">
        <w:rPr>
          <w:szCs w:val="24"/>
          <w:lang w:eastAsia="ru-RU"/>
        </w:rPr>
        <w:t>у</w:t>
      </w:r>
      <w:r w:rsidR="00070305" w:rsidRPr="00AF0A43">
        <w:rPr>
          <w:szCs w:val="24"/>
          <w:lang w:eastAsia="ru-RU"/>
        </w:rPr>
        <w:t>ровень</w:t>
      </w:r>
      <w:proofErr w:type="gramEnd"/>
      <w:r w:rsidR="00070305" w:rsidRPr="00AF0A43">
        <w:rPr>
          <w:szCs w:val="24"/>
          <w:lang w:eastAsia="ru-RU"/>
        </w:rPr>
        <w:t xml:space="preserve"> значимости.</w:t>
      </w:r>
    </w:p>
    <w:p w14:paraId="6DDB7259" w14:textId="6E426B33" w:rsidR="00070305" w:rsidRPr="00AF0A43" w:rsidRDefault="00F751AE" w:rsidP="00F751AE">
      <w:pPr>
        <w:pStyle w:val="afc"/>
        <w:numPr>
          <w:ilvl w:val="0"/>
          <w:numId w:val="35"/>
        </w:numPr>
        <w:tabs>
          <w:tab w:val="left" w:pos="426"/>
        </w:tabs>
        <w:ind w:left="0" w:firstLine="0"/>
        <w:jc w:val="left"/>
        <w:rPr>
          <w:szCs w:val="24"/>
          <w:lang w:eastAsia="ru-RU"/>
        </w:rPr>
      </w:pPr>
      <w:proofErr w:type="gramStart"/>
      <w:r w:rsidRPr="00AF0A43">
        <w:rPr>
          <w:szCs w:val="24"/>
          <w:lang w:eastAsia="ru-RU"/>
        </w:rPr>
        <w:t>ф</w:t>
      </w:r>
      <w:r w:rsidR="00070305" w:rsidRPr="00AF0A43">
        <w:rPr>
          <w:szCs w:val="24"/>
          <w:lang w:eastAsia="ru-RU"/>
        </w:rPr>
        <w:t>орма</w:t>
      </w:r>
      <w:proofErr w:type="gramEnd"/>
      <w:r w:rsidR="00070305" w:rsidRPr="00AF0A43">
        <w:rPr>
          <w:szCs w:val="24"/>
          <w:lang w:eastAsia="ru-RU"/>
        </w:rPr>
        <w:t xml:space="preserve"> теоретического распределения.</w:t>
      </w:r>
    </w:p>
    <w:p w14:paraId="111268CE" w14:textId="6F373082" w:rsidR="00070305" w:rsidRPr="00AF0A43" w:rsidRDefault="00F751AE" w:rsidP="00F751AE">
      <w:pPr>
        <w:pStyle w:val="afc"/>
        <w:numPr>
          <w:ilvl w:val="0"/>
          <w:numId w:val="35"/>
        </w:numPr>
        <w:tabs>
          <w:tab w:val="left" w:pos="426"/>
        </w:tabs>
        <w:ind w:left="0" w:firstLine="0"/>
        <w:rPr>
          <w:szCs w:val="24"/>
        </w:rPr>
      </w:pPr>
      <w:proofErr w:type="gramStart"/>
      <w:r w:rsidRPr="00AF0A43">
        <w:rPr>
          <w:szCs w:val="24"/>
          <w:lang w:eastAsia="ru-RU"/>
        </w:rPr>
        <w:t>к</w:t>
      </w:r>
      <w:r w:rsidR="00070305" w:rsidRPr="00AF0A43">
        <w:rPr>
          <w:szCs w:val="24"/>
          <w:lang w:eastAsia="ru-RU"/>
        </w:rPr>
        <w:t>оличество</w:t>
      </w:r>
      <w:proofErr w:type="gramEnd"/>
      <w:r w:rsidR="00070305" w:rsidRPr="00AF0A43">
        <w:rPr>
          <w:szCs w:val="24"/>
          <w:lang w:eastAsia="ru-RU"/>
        </w:rPr>
        <w:t xml:space="preserve"> параметров теоретического распределения</w:t>
      </w:r>
    </w:p>
    <w:p w14:paraId="14970E50" w14:textId="77777777" w:rsidR="00070305" w:rsidRPr="00AF0A43" w:rsidRDefault="00070305" w:rsidP="00F751AE">
      <w:pPr>
        <w:tabs>
          <w:tab w:val="left" w:pos="426"/>
          <w:tab w:val="left" w:pos="567"/>
        </w:tabs>
        <w:ind w:firstLine="0"/>
        <w:rPr>
          <w:b/>
          <w:szCs w:val="24"/>
        </w:rPr>
      </w:pPr>
    </w:p>
    <w:p w14:paraId="7D431A46" w14:textId="679C55DF" w:rsidR="00070305" w:rsidRPr="00AF0A43" w:rsidRDefault="00070305" w:rsidP="00F751AE">
      <w:pPr>
        <w:tabs>
          <w:tab w:val="left" w:pos="426"/>
          <w:tab w:val="left" w:pos="567"/>
        </w:tabs>
        <w:ind w:firstLine="0"/>
        <w:rPr>
          <w:b/>
          <w:szCs w:val="24"/>
        </w:rPr>
      </w:pPr>
      <w:r w:rsidRPr="00AF0A43">
        <w:rPr>
          <w:b/>
          <w:szCs w:val="24"/>
          <w:lang w:val="ru-RU"/>
        </w:rPr>
        <w:t>Правильный ответ</w:t>
      </w:r>
      <w:r w:rsidRPr="00AF0A43">
        <w:rPr>
          <w:b/>
          <w:szCs w:val="24"/>
        </w:rPr>
        <w:t>: 1,2,3</w:t>
      </w:r>
    </w:p>
    <w:p w14:paraId="000A1620" w14:textId="77777777" w:rsidR="00070305" w:rsidRPr="00AF0A43" w:rsidRDefault="00070305" w:rsidP="00F751AE">
      <w:pPr>
        <w:tabs>
          <w:tab w:val="left" w:pos="426"/>
        </w:tabs>
        <w:ind w:firstLine="0"/>
        <w:rPr>
          <w:b/>
          <w:szCs w:val="24"/>
        </w:rPr>
      </w:pPr>
    </w:p>
    <w:p w14:paraId="2F9D480F" w14:textId="5415CE1F" w:rsidR="00070305" w:rsidRPr="00AF0A43" w:rsidRDefault="00070305" w:rsidP="00F751AE">
      <w:pPr>
        <w:pStyle w:val="afc"/>
        <w:numPr>
          <w:ilvl w:val="0"/>
          <w:numId w:val="30"/>
        </w:numPr>
        <w:tabs>
          <w:tab w:val="left" w:pos="426"/>
        </w:tabs>
        <w:ind w:left="0" w:firstLine="0"/>
        <w:rPr>
          <w:szCs w:val="24"/>
        </w:rPr>
      </w:pPr>
      <w:r w:rsidRPr="00AF0A43">
        <w:rPr>
          <w:szCs w:val="24"/>
        </w:rPr>
        <w:t>Основная идея теоремы Байеса заключается в …</w:t>
      </w:r>
    </w:p>
    <w:p w14:paraId="075915ED" w14:textId="77777777" w:rsidR="00070305" w:rsidRPr="00AF0A43" w:rsidRDefault="00070305" w:rsidP="00F751AE">
      <w:pPr>
        <w:pStyle w:val="afc"/>
        <w:tabs>
          <w:tab w:val="left" w:pos="426"/>
        </w:tabs>
        <w:rPr>
          <w:szCs w:val="24"/>
        </w:rPr>
      </w:pPr>
    </w:p>
    <w:p w14:paraId="3FE235D3" w14:textId="77777777" w:rsidR="00070305" w:rsidRPr="00AF0A43" w:rsidRDefault="00070305" w:rsidP="00F751AE">
      <w:pPr>
        <w:pStyle w:val="afc"/>
        <w:numPr>
          <w:ilvl w:val="0"/>
          <w:numId w:val="46"/>
        </w:numPr>
        <w:tabs>
          <w:tab w:val="left" w:pos="426"/>
        </w:tabs>
        <w:ind w:left="0" w:firstLine="0"/>
        <w:rPr>
          <w:szCs w:val="24"/>
        </w:rPr>
      </w:pPr>
      <w:proofErr w:type="gramStart"/>
      <w:r w:rsidRPr="00AF0A43">
        <w:rPr>
          <w:szCs w:val="24"/>
        </w:rPr>
        <w:t>вычисление</w:t>
      </w:r>
      <w:proofErr w:type="gramEnd"/>
      <w:r w:rsidRPr="00AF0A43">
        <w:rPr>
          <w:szCs w:val="24"/>
        </w:rPr>
        <w:t xml:space="preserve"> условной вероятности  одного события, учитывая вероятность другого события.</w:t>
      </w:r>
    </w:p>
    <w:p w14:paraId="6437B957" w14:textId="77777777" w:rsidR="00070305" w:rsidRPr="00AF0A43" w:rsidRDefault="00070305" w:rsidP="00F751AE">
      <w:pPr>
        <w:pStyle w:val="afc"/>
        <w:numPr>
          <w:ilvl w:val="0"/>
          <w:numId w:val="46"/>
        </w:numPr>
        <w:tabs>
          <w:tab w:val="left" w:pos="426"/>
        </w:tabs>
        <w:ind w:left="0" w:firstLine="0"/>
        <w:rPr>
          <w:szCs w:val="24"/>
        </w:rPr>
      </w:pPr>
      <w:proofErr w:type="gramStart"/>
      <w:r w:rsidRPr="00AF0A43">
        <w:rPr>
          <w:szCs w:val="24"/>
        </w:rPr>
        <w:t>вычисление</w:t>
      </w:r>
      <w:proofErr w:type="gramEnd"/>
      <w:r w:rsidRPr="00AF0A43">
        <w:rPr>
          <w:szCs w:val="24"/>
        </w:rPr>
        <w:t xml:space="preserve"> совместной вероятности двух событий.</w:t>
      </w:r>
    </w:p>
    <w:p w14:paraId="48CE28B4" w14:textId="77777777" w:rsidR="00070305" w:rsidRPr="00AF0A43" w:rsidRDefault="00070305" w:rsidP="00F751AE">
      <w:pPr>
        <w:pStyle w:val="afc"/>
        <w:numPr>
          <w:ilvl w:val="0"/>
          <w:numId w:val="46"/>
        </w:numPr>
        <w:tabs>
          <w:tab w:val="left" w:pos="426"/>
        </w:tabs>
        <w:ind w:left="0" w:firstLine="0"/>
        <w:rPr>
          <w:szCs w:val="24"/>
        </w:rPr>
      </w:pPr>
      <w:proofErr w:type="gramStart"/>
      <w:r w:rsidRPr="00AF0A43">
        <w:rPr>
          <w:szCs w:val="24"/>
        </w:rPr>
        <w:t>вычисление</w:t>
      </w:r>
      <w:proofErr w:type="gramEnd"/>
      <w:r w:rsidRPr="00AF0A43">
        <w:rPr>
          <w:szCs w:val="24"/>
        </w:rPr>
        <w:t xml:space="preserve"> вероятности события, не учитывая другие события.</w:t>
      </w:r>
    </w:p>
    <w:p w14:paraId="27FC6306" w14:textId="77777777" w:rsidR="00070305" w:rsidRPr="00AF0A43" w:rsidRDefault="00070305" w:rsidP="00F751AE">
      <w:pPr>
        <w:pStyle w:val="afc"/>
        <w:numPr>
          <w:ilvl w:val="0"/>
          <w:numId w:val="46"/>
        </w:numPr>
        <w:tabs>
          <w:tab w:val="left" w:pos="426"/>
        </w:tabs>
        <w:ind w:left="0" w:firstLine="0"/>
        <w:rPr>
          <w:szCs w:val="24"/>
        </w:rPr>
      </w:pPr>
      <w:proofErr w:type="gramStart"/>
      <w:r w:rsidRPr="00AF0A43">
        <w:rPr>
          <w:szCs w:val="24"/>
        </w:rPr>
        <w:t>вычисление</w:t>
      </w:r>
      <w:proofErr w:type="gramEnd"/>
      <w:r w:rsidRPr="00AF0A43">
        <w:rPr>
          <w:szCs w:val="24"/>
        </w:rPr>
        <w:t xml:space="preserve"> независимых вероятностей событий.</w:t>
      </w:r>
    </w:p>
    <w:p w14:paraId="1DFF7ED4" w14:textId="4336290D" w:rsidR="00070305" w:rsidRPr="00AF0A43" w:rsidRDefault="00070305" w:rsidP="00F751AE">
      <w:pPr>
        <w:pStyle w:val="afc"/>
        <w:tabs>
          <w:tab w:val="left" w:pos="426"/>
        </w:tabs>
        <w:rPr>
          <w:b/>
          <w:szCs w:val="24"/>
        </w:rPr>
      </w:pPr>
    </w:p>
    <w:p w14:paraId="2F1F195E" w14:textId="47CC655A" w:rsidR="00070305" w:rsidRPr="00AF0A43" w:rsidRDefault="00070305" w:rsidP="00F751AE">
      <w:pPr>
        <w:pStyle w:val="afc"/>
        <w:tabs>
          <w:tab w:val="left" w:pos="426"/>
        </w:tabs>
        <w:rPr>
          <w:b/>
          <w:szCs w:val="24"/>
        </w:rPr>
      </w:pPr>
      <w:r w:rsidRPr="00AF0A43">
        <w:rPr>
          <w:b/>
          <w:szCs w:val="24"/>
        </w:rPr>
        <w:t>Правильный ответ: 1</w:t>
      </w:r>
    </w:p>
    <w:p w14:paraId="1635AE62" w14:textId="77777777" w:rsidR="00070305" w:rsidRPr="00AF0A43" w:rsidRDefault="00070305" w:rsidP="00F751AE">
      <w:pPr>
        <w:pStyle w:val="afc"/>
        <w:tabs>
          <w:tab w:val="left" w:pos="426"/>
        </w:tabs>
        <w:rPr>
          <w:b/>
          <w:szCs w:val="24"/>
        </w:rPr>
      </w:pPr>
    </w:p>
    <w:p w14:paraId="7B748BDC" w14:textId="6D393AAF" w:rsidR="00070305" w:rsidRPr="00AF0A43" w:rsidRDefault="00070305" w:rsidP="00F751AE">
      <w:pPr>
        <w:pStyle w:val="afc"/>
        <w:numPr>
          <w:ilvl w:val="0"/>
          <w:numId w:val="30"/>
        </w:numPr>
        <w:tabs>
          <w:tab w:val="left" w:pos="426"/>
        </w:tabs>
        <w:ind w:left="0" w:firstLine="0"/>
        <w:rPr>
          <w:szCs w:val="24"/>
        </w:rPr>
      </w:pPr>
      <w:r w:rsidRPr="00AF0A43">
        <w:rPr>
          <w:szCs w:val="24"/>
        </w:rPr>
        <w:t>Имеется признак X. P(X/</w:t>
      </w:r>
      <w:proofErr w:type="gramStart"/>
      <w:r w:rsidRPr="00AF0A43">
        <w:rPr>
          <w:szCs w:val="24"/>
        </w:rPr>
        <w:t>A)=</w:t>
      </w:r>
      <w:proofErr w:type="gramEnd"/>
      <w:r w:rsidRPr="00AF0A43">
        <w:rPr>
          <w:szCs w:val="24"/>
        </w:rPr>
        <w:t xml:space="preserve">0,7, P(X/B)=0,2, P(A)=0,6.  Вычислите </w:t>
      </w:r>
      <w:r w:rsidRPr="00AF0A43">
        <w:rPr>
          <w:szCs w:val="24"/>
          <w:lang w:val="en-US"/>
        </w:rPr>
        <w:t>P</w:t>
      </w:r>
      <w:r w:rsidRPr="00AF0A43">
        <w:rPr>
          <w:szCs w:val="24"/>
        </w:rPr>
        <w:t>(</w:t>
      </w:r>
      <w:r w:rsidRPr="00AF0A43">
        <w:rPr>
          <w:szCs w:val="24"/>
          <w:lang w:val="en-US"/>
        </w:rPr>
        <w:t>A</w:t>
      </w:r>
      <w:r w:rsidRPr="00AF0A43">
        <w:rPr>
          <w:szCs w:val="24"/>
        </w:rPr>
        <w:t>/</w:t>
      </w:r>
      <w:r w:rsidRPr="00AF0A43">
        <w:rPr>
          <w:szCs w:val="24"/>
          <w:lang w:val="en-US"/>
        </w:rPr>
        <w:t>X</w:t>
      </w:r>
      <w:r w:rsidRPr="00AF0A43">
        <w:rPr>
          <w:szCs w:val="24"/>
        </w:rPr>
        <w:t>).</w:t>
      </w:r>
    </w:p>
    <w:p w14:paraId="412673E7" w14:textId="77777777" w:rsidR="00070305" w:rsidRPr="00AF0A43" w:rsidRDefault="00070305" w:rsidP="00F751AE">
      <w:pPr>
        <w:tabs>
          <w:tab w:val="left" w:pos="426"/>
        </w:tabs>
        <w:ind w:firstLine="0"/>
        <w:rPr>
          <w:szCs w:val="24"/>
          <w:lang w:val="ru-RU"/>
        </w:rPr>
      </w:pPr>
    </w:p>
    <w:p w14:paraId="7B393DDB" w14:textId="31CE7747" w:rsidR="00070305" w:rsidRPr="00AF0A43" w:rsidRDefault="00070305" w:rsidP="00F751AE">
      <w:pPr>
        <w:tabs>
          <w:tab w:val="left" w:pos="426"/>
        </w:tabs>
        <w:ind w:firstLine="0"/>
        <w:rPr>
          <w:b/>
          <w:szCs w:val="24"/>
        </w:rPr>
      </w:pPr>
      <w:r w:rsidRPr="00AF0A43">
        <w:rPr>
          <w:b/>
          <w:szCs w:val="24"/>
          <w:lang w:val="ru-RU"/>
        </w:rPr>
        <w:t>Правильный ответ</w:t>
      </w:r>
      <w:r w:rsidR="00AF0A43">
        <w:rPr>
          <w:b/>
          <w:szCs w:val="24"/>
        </w:rPr>
        <w:t>: 0,</w:t>
      </w:r>
      <w:r w:rsidR="00041ACF" w:rsidRPr="00AF0A43">
        <w:rPr>
          <w:b/>
          <w:szCs w:val="24"/>
        </w:rPr>
        <w:t>84</w:t>
      </w:r>
    </w:p>
    <w:p w14:paraId="478D3CA4" w14:textId="77777777" w:rsidR="00070305" w:rsidRPr="00AF0A43" w:rsidRDefault="00070305" w:rsidP="00F751AE">
      <w:pPr>
        <w:tabs>
          <w:tab w:val="left" w:pos="426"/>
        </w:tabs>
        <w:ind w:firstLine="0"/>
        <w:rPr>
          <w:b/>
          <w:szCs w:val="24"/>
        </w:rPr>
      </w:pPr>
    </w:p>
    <w:p w14:paraId="105C3D2B" w14:textId="77777777" w:rsidR="00070305" w:rsidRPr="00AF0A43" w:rsidRDefault="00070305" w:rsidP="00F751AE">
      <w:pPr>
        <w:tabs>
          <w:tab w:val="left" w:pos="426"/>
        </w:tabs>
        <w:ind w:firstLine="0"/>
        <w:rPr>
          <w:b/>
          <w:szCs w:val="24"/>
        </w:rPr>
      </w:pPr>
    </w:p>
    <w:p w14:paraId="28C8AE57" w14:textId="706AFDF7" w:rsidR="00070305" w:rsidRPr="00AF0A43" w:rsidRDefault="00070305" w:rsidP="00F751AE">
      <w:pPr>
        <w:pStyle w:val="afc"/>
        <w:numPr>
          <w:ilvl w:val="0"/>
          <w:numId w:val="30"/>
        </w:numPr>
        <w:tabs>
          <w:tab w:val="left" w:pos="426"/>
        </w:tabs>
        <w:ind w:left="0" w:firstLine="0"/>
        <w:rPr>
          <w:szCs w:val="24"/>
        </w:rPr>
      </w:pPr>
      <w:r w:rsidRPr="00AF0A43">
        <w:rPr>
          <w:szCs w:val="24"/>
        </w:rPr>
        <w:t>Априорное распределение в байесовском подходе – это…</w:t>
      </w:r>
    </w:p>
    <w:p w14:paraId="35D50A9C" w14:textId="77777777" w:rsidR="00070305" w:rsidRPr="00AF0A43" w:rsidRDefault="00070305" w:rsidP="00F751AE">
      <w:pPr>
        <w:tabs>
          <w:tab w:val="left" w:pos="426"/>
        </w:tabs>
        <w:ind w:firstLine="0"/>
        <w:rPr>
          <w:szCs w:val="24"/>
          <w:lang w:val="ru-RU"/>
        </w:rPr>
      </w:pPr>
    </w:p>
    <w:p w14:paraId="4904D5B1" w14:textId="77777777" w:rsidR="00070305" w:rsidRPr="00AF0A43" w:rsidRDefault="00070305" w:rsidP="00F751AE">
      <w:pPr>
        <w:pStyle w:val="afc"/>
        <w:numPr>
          <w:ilvl w:val="0"/>
          <w:numId w:val="36"/>
        </w:numPr>
        <w:tabs>
          <w:tab w:val="left" w:pos="426"/>
        </w:tabs>
        <w:ind w:left="0" w:firstLine="0"/>
        <w:rPr>
          <w:szCs w:val="24"/>
        </w:rPr>
      </w:pPr>
      <w:proofErr w:type="gramStart"/>
      <w:r w:rsidRPr="00AF0A43">
        <w:rPr>
          <w:szCs w:val="24"/>
        </w:rPr>
        <w:t>распределение</w:t>
      </w:r>
      <w:proofErr w:type="gramEnd"/>
      <w:r w:rsidRPr="00AF0A43">
        <w:rPr>
          <w:szCs w:val="24"/>
        </w:rPr>
        <w:t>, полученное после наблюдения данных.</w:t>
      </w:r>
    </w:p>
    <w:p w14:paraId="5986CB07" w14:textId="77777777" w:rsidR="00070305" w:rsidRPr="00AF0A43" w:rsidRDefault="00070305" w:rsidP="00F751AE">
      <w:pPr>
        <w:pStyle w:val="afc"/>
        <w:numPr>
          <w:ilvl w:val="0"/>
          <w:numId w:val="36"/>
        </w:numPr>
        <w:tabs>
          <w:tab w:val="left" w:pos="426"/>
        </w:tabs>
        <w:ind w:left="0" w:firstLine="0"/>
        <w:rPr>
          <w:szCs w:val="24"/>
        </w:rPr>
      </w:pPr>
      <w:proofErr w:type="gramStart"/>
      <w:r w:rsidRPr="00AF0A43">
        <w:rPr>
          <w:szCs w:val="24"/>
        </w:rPr>
        <w:t>распределение</w:t>
      </w:r>
      <w:proofErr w:type="gramEnd"/>
      <w:r w:rsidRPr="00AF0A43">
        <w:rPr>
          <w:szCs w:val="24"/>
        </w:rPr>
        <w:t>, не зависящее от данных.</w:t>
      </w:r>
    </w:p>
    <w:p w14:paraId="2327C2AE" w14:textId="77777777" w:rsidR="00070305" w:rsidRPr="00AF0A43" w:rsidRDefault="00070305" w:rsidP="00F751AE">
      <w:pPr>
        <w:pStyle w:val="afc"/>
        <w:numPr>
          <w:ilvl w:val="0"/>
          <w:numId w:val="36"/>
        </w:numPr>
        <w:tabs>
          <w:tab w:val="left" w:pos="426"/>
        </w:tabs>
        <w:ind w:left="0" w:firstLine="0"/>
        <w:rPr>
          <w:szCs w:val="24"/>
        </w:rPr>
      </w:pPr>
      <w:proofErr w:type="gramStart"/>
      <w:r w:rsidRPr="00AF0A43">
        <w:rPr>
          <w:szCs w:val="24"/>
        </w:rPr>
        <w:t>распределение</w:t>
      </w:r>
      <w:proofErr w:type="gramEnd"/>
      <w:r w:rsidRPr="00AF0A43">
        <w:rPr>
          <w:szCs w:val="24"/>
        </w:rPr>
        <w:t>, представляющее наше знание о параметре до наблюдения данных.</w:t>
      </w:r>
    </w:p>
    <w:p w14:paraId="6D537D5A" w14:textId="47645FB5" w:rsidR="00070305" w:rsidRPr="00AF0A43" w:rsidRDefault="00070305" w:rsidP="00F751AE">
      <w:pPr>
        <w:pStyle w:val="afc"/>
        <w:numPr>
          <w:ilvl w:val="0"/>
          <w:numId w:val="36"/>
        </w:numPr>
        <w:tabs>
          <w:tab w:val="left" w:pos="426"/>
        </w:tabs>
        <w:ind w:left="0" w:firstLine="0"/>
        <w:jc w:val="left"/>
        <w:rPr>
          <w:szCs w:val="24"/>
        </w:rPr>
      </w:pPr>
      <w:proofErr w:type="gramStart"/>
      <w:r w:rsidRPr="00AF0A43">
        <w:rPr>
          <w:szCs w:val="24"/>
        </w:rPr>
        <w:t>распределение</w:t>
      </w:r>
      <w:proofErr w:type="gramEnd"/>
      <w:r w:rsidRPr="00AF0A43">
        <w:rPr>
          <w:szCs w:val="24"/>
        </w:rPr>
        <w:t>, идентичное апостериорному распределению</w:t>
      </w:r>
    </w:p>
    <w:p w14:paraId="5100F33A" w14:textId="77777777" w:rsidR="00070305" w:rsidRPr="00AF0A43" w:rsidRDefault="00070305" w:rsidP="00F751AE">
      <w:pPr>
        <w:pStyle w:val="afc"/>
        <w:tabs>
          <w:tab w:val="left" w:pos="426"/>
        </w:tabs>
        <w:jc w:val="left"/>
        <w:rPr>
          <w:szCs w:val="24"/>
        </w:rPr>
      </w:pPr>
    </w:p>
    <w:p w14:paraId="2C7FE385" w14:textId="24FDBF82" w:rsidR="00070305" w:rsidRPr="00AF0A43" w:rsidRDefault="00070305" w:rsidP="00F751AE">
      <w:pPr>
        <w:pStyle w:val="afc"/>
        <w:tabs>
          <w:tab w:val="left" w:pos="426"/>
        </w:tabs>
        <w:jc w:val="left"/>
        <w:rPr>
          <w:b/>
          <w:szCs w:val="24"/>
          <w:lang w:val="en-US"/>
        </w:rPr>
      </w:pPr>
      <w:r w:rsidRPr="00AF0A43">
        <w:rPr>
          <w:b/>
          <w:szCs w:val="24"/>
        </w:rPr>
        <w:t>Правильный ответ</w:t>
      </w:r>
      <w:r w:rsidRPr="00AF0A43">
        <w:rPr>
          <w:b/>
          <w:szCs w:val="24"/>
          <w:lang w:val="en-US"/>
        </w:rPr>
        <w:t>: 3</w:t>
      </w:r>
    </w:p>
    <w:p w14:paraId="26DCA1F2" w14:textId="77777777" w:rsidR="00070305" w:rsidRPr="00AF0A43" w:rsidRDefault="00070305" w:rsidP="00F751AE">
      <w:pPr>
        <w:pStyle w:val="afc"/>
        <w:tabs>
          <w:tab w:val="left" w:pos="426"/>
        </w:tabs>
        <w:jc w:val="left"/>
        <w:rPr>
          <w:b/>
          <w:szCs w:val="24"/>
          <w:lang w:val="en-US"/>
        </w:rPr>
      </w:pPr>
    </w:p>
    <w:p w14:paraId="3799D703" w14:textId="77777777" w:rsidR="00070305" w:rsidRPr="00AF0A43" w:rsidRDefault="00070305" w:rsidP="00CC4020">
      <w:pPr>
        <w:pStyle w:val="afc"/>
        <w:ind w:left="720"/>
        <w:jc w:val="left"/>
        <w:rPr>
          <w:b/>
          <w:szCs w:val="24"/>
          <w:lang w:val="en-US"/>
        </w:rPr>
      </w:pPr>
    </w:p>
    <w:p w14:paraId="30949D7E" w14:textId="122CB6BF" w:rsidR="00070305" w:rsidRPr="00AF0A43" w:rsidRDefault="00070305" w:rsidP="00F751AE">
      <w:pPr>
        <w:pStyle w:val="afc"/>
        <w:numPr>
          <w:ilvl w:val="0"/>
          <w:numId w:val="30"/>
        </w:numPr>
        <w:tabs>
          <w:tab w:val="left" w:pos="426"/>
        </w:tabs>
        <w:ind w:left="0" w:firstLine="0"/>
        <w:jc w:val="left"/>
        <w:rPr>
          <w:szCs w:val="24"/>
          <w:lang w:eastAsia="ru-RU"/>
        </w:rPr>
      </w:pPr>
      <w:r w:rsidRPr="00AF0A43">
        <w:rPr>
          <w:szCs w:val="24"/>
          <w:lang w:eastAsia="ru-RU"/>
        </w:rPr>
        <w:t>Установите соответствие</w:t>
      </w:r>
    </w:p>
    <w:p w14:paraId="181EB198" w14:textId="77777777" w:rsidR="00070305" w:rsidRPr="00AF0A43" w:rsidRDefault="00070305" w:rsidP="00CC4020">
      <w:pPr>
        <w:pStyle w:val="afc"/>
        <w:ind w:left="720"/>
        <w:jc w:val="left"/>
        <w:rPr>
          <w:szCs w:val="24"/>
          <w:lang w:eastAsia="ru-RU"/>
        </w:rPr>
      </w:pPr>
    </w:p>
    <w:tbl>
      <w:tblPr>
        <w:tblStyle w:val="52"/>
        <w:tblW w:w="9351" w:type="dxa"/>
        <w:tblLook w:val="04A0" w:firstRow="1" w:lastRow="0" w:firstColumn="1" w:lastColumn="0" w:noHBand="0" w:noVBand="1"/>
      </w:tblPr>
      <w:tblGrid>
        <w:gridCol w:w="704"/>
        <w:gridCol w:w="2693"/>
        <w:gridCol w:w="1134"/>
        <w:gridCol w:w="4820"/>
      </w:tblGrid>
      <w:tr w:rsidR="00070305" w:rsidRPr="001644CE" w14:paraId="0D6A4867" w14:textId="6C0CE923" w:rsidTr="00211EF7">
        <w:tc>
          <w:tcPr>
            <w:tcW w:w="704" w:type="dxa"/>
          </w:tcPr>
          <w:p w14:paraId="160AE5C9" w14:textId="6F70289C" w:rsidR="00070305" w:rsidRPr="00AF0A43" w:rsidRDefault="00211EF7" w:rsidP="00CC4020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AF0A43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А</w:t>
            </w:r>
          </w:p>
        </w:tc>
        <w:tc>
          <w:tcPr>
            <w:tcW w:w="2693" w:type="dxa"/>
          </w:tcPr>
          <w:p w14:paraId="4D2080FB" w14:textId="03C2595B" w:rsidR="00070305" w:rsidRPr="00AF0A43" w:rsidRDefault="00070305" w:rsidP="00CC4020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proofErr w:type="gramStart"/>
            <w:r w:rsidRPr="00AF0A43">
              <w:rPr>
                <w:rFonts w:ascii="Times New Roman" w:hAnsi="Times New Roman" w:cs="Times New Roman"/>
                <w:szCs w:val="24"/>
                <w:lang w:val="ru-RU" w:eastAsia="ru-RU"/>
              </w:rPr>
              <w:t>уровень</w:t>
            </w:r>
            <w:proofErr w:type="gramEnd"/>
            <w:r w:rsidRPr="00AF0A43">
              <w:rPr>
                <w:rFonts w:ascii="Times New Roman" w:hAnsi="Times New Roman" w:cs="Times New Roman"/>
                <w:szCs w:val="24"/>
                <w:lang w:val="ru-RU" w:eastAsia="ru-RU"/>
              </w:rPr>
              <w:t xml:space="preserve"> значимости </w:t>
            </w:r>
            <m:oMath>
              <m:r>
                <w:rPr>
                  <w:rFonts w:ascii="Cambria Math" w:hAnsi="Cambria Math" w:cs="Times New Roman"/>
                  <w:szCs w:val="24"/>
                  <w:lang w:val="ru-RU" w:eastAsia="ru-RU"/>
                </w:rPr>
                <m:t>α</m:t>
              </m:r>
            </m:oMath>
            <w:r w:rsidRPr="00AF0A43">
              <w:rPr>
                <w:rFonts w:ascii="Times New Roman" w:hAnsi="Times New Roman" w:cs="Times New Roman"/>
                <w:szCs w:val="24"/>
                <w:lang w:val="ru-RU" w:eastAsia="ru-RU"/>
              </w:rPr>
              <w:t xml:space="preserve">- это </w:t>
            </w:r>
          </w:p>
        </w:tc>
        <w:tc>
          <w:tcPr>
            <w:tcW w:w="1134" w:type="dxa"/>
          </w:tcPr>
          <w:p w14:paraId="456EC696" w14:textId="182512C3" w:rsidR="00070305" w:rsidRPr="00AF0A43" w:rsidRDefault="00211EF7" w:rsidP="00CC4020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AF0A43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1</w:t>
            </w:r>
          </w:p>
        </w:tc>
        <w:tc>
          <w:tcPr>
            <w:tcW w:w="4820" w:type="dxa"/>
          </w:tcPr>
          <w:p w14:paraId="4658E02C" w14:textId="5515DCE2" w:rsidR="00070305" w:rsidRPr="00AF0A43" w:rsidRDefault="00070305" w:rsidP="00CC4020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proofErr w:type="gramStart"/>
            <w:r w:rsidRPr="00AF0A43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вероятность</w:t>
            </w:r>
            <w:proofErr w:type="gramEnd"/>
            <w:r w:rsidRPr="00AF0A43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 xml:space="preserve"> отвергнуть верную нулевую гипотезу</w:t>
            </w:r>
          </w:p>
        </w:tc>
      </w:tr>
      <w:tr w:rsidR="00070305" w:rsidRPr="001644CE" w14:paraId="6406E6F6" w14:textId="5A9CC695" w:rsidTr="00211EF7">
        <w:tc>
          <w:tcPr>
            <w:tcW w:w="704" w:type="dxa"/>
          </w:tcPr>
          <w:p w14:paraId="088A5B8C" w14:textId="3CD2DB2A" w:rsidR="00070305" w:rsidRPr="00AF0A43" w:rsidRDefault="00211EF7" w:rsidP="00CC4020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AF0A43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Б</w:t>
            </w:r>
          </w:p>
        </w:tc>
        <w:tc>
          <w:tcPr>
            <w:tcW w:w="2693" w:type="dxa"/>
          </w:tcPr>
          <w:p w14:paraId="06483BE8" w14:textId="51EA9953" w:rsidR="00070305" w:rsidRPr="00AF0A43" w:rsidRDefault="00070305" w:rsidP="00CC4020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proofErr w:type="gramStart"/>
            <w:r w:rsidRPr="00AF0A43">
              <w:rPr>
                <w:rFonts w:ascii="Times New Roman" w:hAnsi="Times New Roman" w:cs="Times New Roman"/>
                <w:szCs w:val="24"/>
                <w:lang w:val="ru-RU" w:eastAsia="ru-RU"/>
              </w:rPr>
              <w:t>p</w:t>
            </w:r>
            <w:proofErr w:type="gramEnd"/>
            <w:r w:rsidRPr="00AF0A43">
              <w:rPr>
                <w:rFonts w:ascii="Times New Roman" w:hAnsi="Times New Roman" w:cs="Times New Roman"/>
                <w:szCs w:val="24"/>
                <w:lang w:val="ru-RU" w:eastAsia="ru-RU"/>
              </w:rPr>
              <w:t>-значение- это</w:t>
            </w:r>
          </w:p>
        </w:tc>
        <w:tc>
          <w:tcPr>
            <w:tcW w:w="1134" w:type="dxa"/>
          </w:tcPr>
          <w:p w14:paraId="39949F50" w14:textId="614D72DE" w:rsidR="00070305" w:rsidRPr="00AF0A43" w:rsidRDefault="00211EF7" w:rsidP="00CC4020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AF0A43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2</w:t>
            </w:r>
          </w:p>
        </w:tc>
        <w:tc>
          <w:tcPr>
            <w:tcW w:w="4820" w:type="dxa"/>
          </w:tcPr>
          <w:p w14:paraId="4B7B30B9" w14:textId="14D8D185" w:rsidR="00070305" w:rsidRPr="00AF0A43" w:rsidRDefault="00211EF7" w:rsidP="00CC4020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proofErr w:type="gramStart"/>
            <w:r w:rsidRPr="00AF0A43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вероятность</w:t>
            </w:r>
            <w:proofErr w:type="gramEnd"/>
            <w:r w:rsidRPr="00AF0A43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 xml:space="preserve"> отвергнуть ложную нулевую гипотезу</w:t>
            </w:r>
          </w:p>
        </w:tc>
      </w:tr>
      <w:tr w:rsidR="00070305" w:rsidRPr="001644CE" w14:paraId="78D687F0" w14:textId="500906F1" w:rsidTr="00211EF7">
        <w:tc>
          <w:tcPr>
            <w:tcW w:w="704" w:type="dxa"/>
          </w:tcPr>
          <w:p w14:paraId="346D8441" w14:textId="002EA2B8" w:rsidR="00070305" w:rsidRPr="00AF0A43" w:rsidRDefault="00211EF7" w:rsidP="00CC4020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AF0A43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В</w:t>
            </w:r>
          </w:p>
        </w:tc>
        <w:tc>
          <w:tcPr>
            <w:tcW w:w="2693" w:type="dxa"/>
          </w:tcPr>
          <w:p w14:paraId="5142D086" w14:textId="3008F7DE" w:rsidR="00070305" w:rsidRPr="00AF0A43" w:rsidRDefault="00070305" w:rsidP="00CC4020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AF0A43">
              <w:rPr>
                <w:rFonts w:ascii="Times New Roman" w:hAnsi="Times New Roman" w:cs="Times New Roman"/>
                <w:szCs w:val="24"/>
                <w:lang w:val="ru-RU" w:eastAsia="ru-RU"/>
              </w:rPr>
              <w:t>Мощность критерия – это</w:t>
            </w:r>
          </w:p>
        </w:tc>
        <w:tc>
          <w:tcPr>
            <w:tcW w:w="1134" w:type="dxa"/>
          </w:tcPr>
          <w:p w14:paraId="3271CB93" w14:textId="733CA769" w:rsidR="00070305" w:rsidRPr="00AF0A43" w:rsidRDefault="00211EF7" w:rsidP="00CC4020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AF0A43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3</w:t>
            </w:r>
          </w:p>
        </w:tc>
        <w:tc>
          <w:tcPr>
            <w:tcW w:w="4820" w:type="dxa"/>
          </w:tcPr>
          <w:p w14:paraId="055C2E4F" w14:textId="3E305156" w:rsidR="00070305" w:rsidRPr="00AF0A43" w:rsidRDefault="00211EF7" w:rsidP="00CC4020">
            <w:pPr>
              <w:suppressAutoHyphens w:val="0"/>
              <w:ind w:firstLine="0"/>
              <w:jc w:val="left"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proofErr w:type="gramStart"/>
            <w:r w:rsidRPr="00AF0A43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вероятность</w:t>
            </w:r>
            <w:proofErr w:type="gramEnd"/>
            <w:r w:rsidRPr="00AF0A43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 xml:space="preserve"> получить результаты, по крайней мере, такие же экстремальные, как наблюдаемые, если нулевая гипотеза верна</w:t>
            </w:r>
          </w:p>
        </w:tc>
      </w:tr>
    </w:tbl>
    <w:p w14:paraId="5929EB63" w14:textId="77777777" w:rsidR="00070305" w:rsidRPr="00AF0A43" w:rsidRDefault="00070305" w:rsidP="00CC4020">
      <w:pPr>
        <w:suppressAutoHyphens w:val="0"/>
        <w:ind w:firstLine="0"/>
        <w:jc w:val="left"/>
        <w:rPr>
          <w:szCs w:val="24"/>
          <w:lang w:val="ru-RU" w:eastAsia="ru-RU"/>
        </w:rPr>
      </w:pPr>
    </w:p>
    <w:p w14:paraId="5422FE8D" w14:textId="77777777" w:rsidR="00211EF7" w:rsidRPr="00AF0A43" w:rsidRDefault="00211EF7" w:rsidP="00CC4020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ind w:firstLine="0"/>
        <w:mirrorIndents/>
        <w:rPr>
          <w:rFonts w:eastAsia="Calibri"/>
          <w:szCs w:val="24"/>
          <w:lang w:val="ru-RU"/>
        </w:rPr>
      </w:pPr>
      <w:r w:rsidRPr="00AF0A43">
        <w:rPr>
          <w:rFonts w:eastAsia="Calibri"/>
          <w:szCs w:val="24"/>
          <w:lang w:val="ru-RU"/>
        </w:rPr>
        <w:t>Запишите выбранные цифры под соответствующими буквами.</w:t>
      </w:r>
    </w:p>
    <w:tbl>
      <w:tblPr>
        <w:tblStyle w:val="1b"/>
        <w:tblW w:w="5000" w:type="pct"/>
        <w:tblInd w:w="-5" w:type="dxa"/>
        <w:tblLook w:val="04A0" w:firstRow="1" w:lastRow="0" w:firstColumn="1" w:lastColumn="0" w:noHBand="0" w:noVBand="1"/>
      </w:tblPr>
      <w:tblGrid>
        <w:gridCol w:w="3583"/>
        <w:gridCol w:w="2880"/>
        <w:gridCol w:w="2880"/>
      </w:tblGrid>
      <w:tr w:rsidR="00211EF7" w:rsidRPr="00AF0A43" w14:paraId="1269D866" w14:textId="77777777" w:rsidTr="00211EF7">
        <w:tc>
          <w:tcPr>
            <w:tcW w:w="1918" w:type="pct"/>
          </w:tcPr>
          <w:p w14:paraId="5D8C3DEA" w14:textId="77777777" w:rsidR="00211EF7" w:rsidRPr="00AF0A43" w:rsidRDefault="00211EF7" w:rsidP="00CC402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F0A43">
              <w:rPr>
                <w:rFonts w:ascii="Times New Roman" w:hAnsi="Times New Roman"/>
                <w:bCs/>
                <w:color w:val="000000"/>
                <w:szCs w:val="24"/>
              </w:rPr>
              <w:t>А</w:t>
            </w:r>
          </w:p>
        </w:tc>
        <w:tc>
          <w:tcPr>
            <w:tcW w:w="1541" w:type="pct"/>
          </w:tcPr>
          <w:p w14:paraId="683019EA" w14:textId="77777777" w:rsidR="00211EF7" w:rsidRPr="00AF0A43" w:rsidRDefault="00211EF7" w:rsidP="00CC402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F0A43">
              <w:rPr>
                <w:rFonts w:ascii="Times New Roman" w:hAnsi="Times New Roman"/>
                <w:bCs/>
                <w:color w:val="000000"/>
                <w:szCs w:val="24"/>
              </w:rPr>
              <w:t>Б</w:t>
            </w:r>
          </w:p>
        </w:tc>
        <w:tc>
          <w:tcPr>
            <w:tcW w:w="1541" w:type="pct"/>
          </w:tcPr>
          <w:p w14:paraId="185F1308" w14:textId="77777777" w:rsidR="00211EF7" w:rsidRPr="00AF0A43" w:rsidRDefault="00211EF7" w:rsidP="00CC402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F0A43">
              <w:rPr>
                <w:rFonts w:ascii="Times New Roman" w:hAnsi="Times New Roman"/>
                <w:bCs/>
                <w:color w:val="000000"/>
                <w:szCs w:val="24"/>
              </w:rPr>
              <w:t>В</w:t>
            </w:r>
          </w:p>
        </w:tc>
      </w:tr>
      <w:tr w:rsidR="00211EF7" w:rsidRPr="00AF0A43" w14:paraId="15F3206A" w14:textId="77777777" w:rsidTr="00211EF7">
        <w:tc>
          <w:tcPr>
            <w:tcW w:w="1918" w:type="pct"/>
          </w:tcPr>
          <w:p w14:paraId="019F8744" w14:textId="77777777" w:rsidR="00211EF7" w:rsidRPr="00AF0A43" w:rsidRDefault="00211EF7" w:rsidP="00CC402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ind w:firstLine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541" w:type="pct"/>
          </w:tcPr>
          <w:p w14:paraId="6014F6BF" w14:textId="77777777" w:rsidR="00211EF7" w:rsidRPr="00AF0A43" w:rsidRDefault="00211EF7" w:rsidP="00CC402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ind w:firstLine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541" w:type="pct"/>
          </w:tcPr>
          <w:p w14:paraId="1F4ADC53" w14:textId="77777777" w:rsidR="00211EF7" w:rsidRPr="00AF0A43" w:rsidRDefault="00211EF7" w:rsidP="00CC402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ind w:firstLine="0"/>
              <w:mirrorIndents/>
              <w:jc w:val="center"/>
              <w:rPr>
                <w:rFonts w:ascii="Times New Roman" w:hAnsi="Times New Roman"/>
                <w:szCs w:val="24"/>
              </w:rPr>
            </w:pPr>
          </w:p>
        </w:tc>
      </w:tr>
    </w:tbl>
    <w:p w14:paraId="2B2F4831" w14:textId="77777777" w:rsidR="00211EF7" w:rsidRPr="00AF0A43" w:rsidRDefault="00211EF7" w:rsidP="00CC4020">
      <w:pPr>
        <w:pStyle w:val="afc"/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ind w:left="1069"/>
        <w:mirrorIndents/>
        <w:rPr>
          <w:szCs w:val="24"/>
        </w:rPr>
      </w:pPr>
    </w:p>
    <w:p w14:paraId="4FF156CB" w14:textId="77777777" w:rsidR="00211EF7" w:rsidRPr="00AF0A43" w:rsidRDefault="00211EF7" w:rsidP="00F751AE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ind w:firstLine="0"/>
        <w:mirrorIndents/>
        <w:rPr>
          <w:b/>
          <w:szCs w:val="24"/>
        </w:rPr>
      </w:pPr>
      <w:proofErr w:type="spellStart"/>
      <w:r w:rsidRPr="00AF0A43">
        <w:rPr>
          <w:b/>
          <w:szCs w:val="24"/>
        </w:rPr>
        <w:t>Правильный</w:t>
      </w:r>
      <w:proofErr w:type="spellEnd"/>
      <w:r w:rsidRPr="00AF0A43">
        <w:rPr>
          <w:b/>
          <w:szCs w:val="24"/>
        </w:rPr>
        <w:t xml:space="preserve"> </w:t>
      </w:r>
      <w:proofErr w:type="spellStart"/>
      <w:r w:rsidRPr="00AF0A43">
        <w:rPr>
          <w:b/>
          <w:szCs w:val="24"/>
        </w:rPr>
        <w:t>ответ</w:t>
      </w:r>
      <w:proofErr w:type="spellEnd"/>
      <w:r w:rsidRPr="00AF0A43">
        <w:rPr>
          <w:b/>
          <w:szCs w:val="24"/>
        </w:rPr>
        <w:t xml:space="preserve">: </w:t>
      </w:r>
    </w:p>
    <w:tbl>
      <w:tblPr>
        <w:tblStyle w:val="1b"/>
        <w:tblW w:w="4949" w:type="pct"/>
        <w:tblInd w:w="-5" w:type="dxa"/>
        <w:tblLook w:val="04A0" w:firstRow="1" w:lastRow="0" w:firstColumn="1" w:lastColumn="0" w:noHBand="0" w:noVBand="1"/>
      </w:tblPr>
      <w:tblGrid>
        <w:gridCol w:w="3458"/>
        <w:gridCol w:w="2895"/>
        <w:gridCol w:w="2895"/>
      </w:tblGrid>
      <w:tr w:rsidR="00211EF7" w:rsidRPr="00AF0A43" w14:paraId="6A126170" w14:textId="77777777" w:rsidTr="00211EF7">
        <w:tc>
          <w:tcPr>
            <w:tcW w:w="1870" w:type="pct"/>
          </w:tcPr>
          <w:p w14:paraId="789B7F29" w14:textId="77777777" w:rsidR="00211EF7" w:rsidRPr="00AF0A43" w:rsidRDefault="00211EF7" w:rsidP="00CC402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AF0A43">
              <w:rPr>
                <w:rFonts w:ascii="Times New Roman" w:hAnsi="Times New Roman"/>
                <w:b/>
                <w:bCs/>
                <w:szCs w:val="24"/>
              </w:rPr>
              <w:t>А</w:t>
            </w:r>
          </w:p>
        </w:tc>
        <w:tc>
          <w:tcPr>
            <w:tcW w:w="1565" w:type="pct"/>
          </w:tcPr>
          <w:p w14:paraId="006A4ACC" w14:textId="77777777" w:rsidR="00211EF7" w:rsidRPr="00AF0A43" w:rsidRDefault="00211EF7" w:rsidP="00CC402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AF0A43">
              <w:rPr>
                <w:rFonts w:ascii="Times New Roman" w:hAnsi="Times New Roman"/>
                <w:b/>
                <w:bCs/>
                <w:szCs w:val="24"/>
              </w:rPr>
              <w:t>Б</w:t>
            </w:r>
          </w:p>
        </w:tc>
        <w:tc>
          <w:tcPr>
            <w:tcW w:w="1565" w:type="pct"/>
          </w:tcPr>
          <w:p w14:paraId="08C4342D" w14:textId="77777777" w:rsidR="00211EF7" w:rsidRPr="00AF0A43" w:rsidRDefault="00211EF7" w:rsidP="00CC402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AF0A43">
              <w:rPr>
                <w:rFonts w:ascii="Times New Roman" w:hAnsi="Times New Roman"/>
                <w:b/>
                <w:bCs/>
                <w:szCs w:val="24"/>
              </w:rPr>
              <w:t>В</w:t>
            </w:r>
          </w:p>
        </w:tc>
      </w:tr>
      <w:tr w:rsidR="00211EF7" w:rsidRPr="00AF0A43" w14:paraId="7A7BF738" w14:textId="77777777" w:rsidTr="00211EF7">
        <w:tc>
          <w:tcPr>
            <w:tcW w:w="1870" w:type="pct"/>
          </w:tcPr>
          <w:p w14:paraId="5E30E8C7" w14:textId="77777777" w:rsidR="00211EF7" w:rsidRPr="00AF0A43" w:rsidRDefault="00211EF7" w:rsidP="00CC402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AF0A43">
              <w:rPr>
                <w:rFonts w:ascii="Times New Roman" w:hAnsi="Times New Roman"/>
                <w:b/>
                <w:bCs/>
                <w:szCs w:val="24"/>
                <w:lang w:val="ru-RU"/>
              </w:rPr>
              <w:t>1</w:t>
            </w:r>
          </w:p>
        </w:tc>
        <w:tc>
          <w:tcPr>
            <w:tcW w:w="1565" w:type="pct"/>
          </w:tcPr>
          <w:p w14:paraId="155F0FC9" w14:textId="47097519" w:rsidR="00211EF7" w:rsidRPr="00AF0A43" w:rsidRDefault="00211EF7" w:rsidP="00CC402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AF0A43">
              <w:rPr>
                <w:rFonts w:ascii="Times New Roman" w:hAnsi="Times New Roman"/>
                <w:b/>
                <w:bCs/>
                <w:szCs w:val="24"/>
                <w:lang w:val="ru-RU"/>
              </w:rPr>
              <w:t>3</w:t>
            </w:r>
          </w:p>
        </w:tc>
        <w:tc>
          <w:tcPr>
            <w:tcW w:w="1565" w:type="pct"/>
          </w:tcPr>
          <w:p w14:paraId="7AED3E4D" w14:textId="73C34256" w:rsidR="00211EF7" w:rsidRPr="00AF0A43" w:rsidRDefault="00211EF7" w:rsidP="00CC402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AF0A43">
              <w:rPr>
                <w:rFonts w:ascii="Times New Roman" w:hAnsi="Times New Roman"/>
                <w:b/>
                <w:bCs/>
                <w:szCs w:val="24"/>
                <w:lang w:val="ru-RU"/>
              </w:rPr>
              <w:t>2</w:t>
            </w:r>
          </w:p>
        </w:tc>
      </w:tr>
    </w:tbl>
    <w:p w14:paraId="62B2FE58" w14:textId="77777777" w:rsidR="00211EF7" w:rsidRPr="00AF0A43" w:rsidRDefault="00211EF7" w:rsidP="00CC4020">
      <w:pPr>
        <w:pStyle w:val="af0"/>
        <w:shd w:val="clear" w:color="auto" w:fill="FFFFFF"/>
        <w:spacing w:before="0" w:after="0"/>
        <w:ind w:firstLine="0"/>
        <w:rPr>
          <w:color w:val="262626"/>
        </w:rPr>
      </w:pPr>
    </w:p>
    <w:p w14:paraId="3CFF4168" w14:textId="404F419D" w:rsidR="00211EF7" w:rsidRPr="00AF0A43" w:rsidRDefault="00211EF7" w:rsidP="00F751AE">
      <w:pPr>
        <w:pStyle w:val="af0"/>
        <w:numPr>
          <w:ilvl w:val="0"/>
          <w:numId w:val="30"/>
        </w:numPr>
        <w:shd w:val="clear" w:color="auto" w:fill="FFFFFF"/>
        <w:tabs>
          <w:tab w:val="left" w:pos="426"/>
        </w:tabs>
        <w:spacing w:before="0" w:after="0"/>
        <w:ind w:left="0" w:hanging="11"/>
        <w:rPr>
          <w:color w:val="262626"/>
        </w:rPr>
      </w:pPr>
      <w:r w:rsidRPr="00AF0A43">
        <w:rPr>
          <w:color w:val="262626"/>
        </w:rPr>
        <w:lastRenderedPageBreak/>
        <w:t>Каковы предпосылки множественной регрессии?</w:t>
      </w:r>
    </w:p>
    <w:p w14:paraId="3E8CF2E6" w14:textId="77777777" w:rsidR="00211EF7" w:rsidRPr="00AF0A43" w:rsidRDefault="00211EF7" w:rsidP="00F751AE">
      <w:pPr>
        <w:pStyle w:val="af0"/>
        <w:shd w:val="clear" w:color="auto" w:fill="FFFFFF"/>
        <w:tabs>
          <w:tab w:val="left" w:pos="426"/>
        </w:tabs>
        <w:spacing w:before="0" w:after="0"/>
        <w:ind w:hanging="11"/>
        <w:rPr>
          <w:color w:val="262626"/>
        </w:rPr>
      </w:pPr>
    </w:p>
    <w:p w14:paraId="2803CD6E" w14:textId="256CF543" w:rsidR="00211EF7" w:rsidRPr="00AF0A43" w:rsidRDefault="00211EF7" w:rsidP="00F751AE">
      <w:pPr>
        <w:pStyle w:val="af0"/>
        <w:shd w:val="clear" w:color="auto" w:fill="FFFFFF"/>
        <w:tabs>
          <w:tab w:val="left" w:pos="426"/>
        </w:tabs>
        <w:spacing w:before="0" w:after="0"/>
        <w:ind w:hanging="11"/>
        <w:rPr>
          <w:color w:val="262626"/>
        </w:rPr>
      </w:pPr>
      <w:r w:rsidRPr="00AF0A43">
        <w:rPr>
          <w:color w:val="262626"/>
        </w:rPr>
        <w:t>1.</w:t>
      </w:r>
      <w:r w:rsidRPr="00AF0A43">
        <w:rPr>
          <w:color w:val="262626"/>
        </w:rPr>
        <w:tab/>
      </w:r>
      <w:r w:rsidR="00F751AE" w:rsidRPr="00AF0A43">
        <w:rPr>
          <w:color w:val="262626"/>
        </w:rPr>
        <w:t>л</w:t>
      </w:r>
      <w:r w:rsidRPr="00AF0A43">
        <w:rPr>
          <w:color w:val="262626"/>
        </w:rPr>
        <w:t>инейная зависимость между переменными</w:t>
      </w:r>
    </w:p>
    <w:p w14:paraId="2B53618D" w14:textId="76848910" w:rsidR="00211EF7" w:rsidRPr="00AF0A43" w:rsidRDefault="00211EF7" w:rsidP="00F751AE">
      <w:pPr>
        <w:pStyle w:val="af0"/>
        <w:shd w:val="clear" w:color="auto" w:fill="FFFFFF"/>
        <w:tabs>
          <w:tab w:val="left" w:pos="426"/>
        </w:tabs>
        <w:spacing w:before="0" w:after="0"/>
        <w:ind w:hanging="11"/>
        <w:rPr>
          <w:color w:val="262626"/>
        </w:rPr>
      </w:pPr>
      <w:r w:rsidRPr="00AF0A43">
        <w:rPr>
          <w:color w:val="262626"/>
        </w:rPr>
        <w:t>2.</w:t>
      </w:r>
      <w:r w:rsidRPr="00AF0A43">
        <w:rPr>
          <w:color w:val="262626"/>
        </w:rPr>
        <w:tab/>
      </w:r>
      <w:r w:rsidR="00F751AE" w:rsidRPr="00AF0A43">
        <w:rPr>
          <w:color w:val="262626"/>
        </w:rPr>
        <w:t>г</w:t>
      </w:r>
      <w:r w:rsidRPr="00AF0A43">
        <w:rPr>
          <w:color w:val="262626"/>
        </w:rPr>
        <w:t>омоскедастичность (постоянная дисперсия ошибок)</w:t>
      </w:r>
    </w:p>
    <w:p w14:paraId="407EA691" w14:textId="537492DD" w:rsidR="00211EF7" w:rsidRPr="00AF0A43" w:rsidRDefault="00211EF7" w:rsidP="00F751AE">
      <w:pPr>
        <w:pStyle w:val="af0"/>
        <w:shd w:val="clear" w:color="auto" w:fill="FFFFFF"/>
        <w:tabs>
          <w:tab w:val="left" w:pos="426"/>
        </w:tabs>
        <w:spacing w:before="0" w:after="0"/>
        <w:ind w:hanging="11"/>
        <w:rPr>
          <w:color w:val="262626"/>
        </w:rPr>
      </w:pPr>
      <w:r w:rsidRPr="00AF0A43">
        <w:rPr>
          <w:color w:val="262626"/>
        </w:rPr>
        <w:t>3.</w:t>
      </w:r>
      <w:r w:rsidRPr="00AF0A43">
        <w:rPr>
          <w:color w:val="262626"/>
        </w:rPr>
        <w:tab/>
      </w:r>
      <w:r w:rsidR="00F751AE" w:rsidRPr="00AF0A43">
        <w:rPr>
          <w:color w:val="262626"/>
        </w:rPr>
        <w:t>н</w:t>
      </w:r>
      <w:r w:rsidRPr="00AF0A43">
        <w:rPr>
          <w:color w:val="262626"/>
        </w:rPr>
        <w:t>ормальность распределения ошибок</w:t>
      </w:r>
    </w:p>
    <w:p w14:paraId="277D19A9" w14:textId="50E582CE" w:rsidR="00211EF7" w:rsidRPr="00AF0A43" w:rsidRDefault="00211EF7" w:rsidP="00F751AE">
      <w:pPr>
        <w:pStyle w:val="af0"/>
        <w:shd w:val="clear" w:color="auto" w:fill="FFFFFF"/>
        <w:tabs>
          <w:tab w:val="left" w:pos="426"/>
        </w:tabs>
        <w:spacing w:before="0" w:after="0"/>
        <w:ind w:hanging="11"/>
        <w:rPr>
          <w:color w:val="262626"/>
        </w:rPr>
      </w:pPr>
      <w:r w:rsidRPr="00AF0A43">
        <w:rPr>
          <w:color w:val="262626"/>
        </w:rPr>
        <w:t>4.</w:t>
      </w:r>
      <w:r w:rsidRPr="00AF0A43">
        <w:rPr>
          <w:color w:val="262626"/>
        </w:rPr>
        <w:tab/>
      </w:r>
      <w:r w:rsidR="00F751AE" w:rsidRPr="00AF0A43">
        <w:rPr>
          <w:color w:val="262626"/>
        </w:rPr>
        <w:t>н</w:t>
      </w:r>
      <w:r w:rsidRPr="00AF0A43">
        <w:rPr>
          <w:color w:val="262626"/>
        </w:rPr>
        <w:t xml:space="preserve">аличие </w:t>
      </w:r>
      <w:proofErr w:type="spellStart"/>
      <w:r w:rsidRPr="00AF0A43">
        <w:rPr>
          <w:color w:val="262626"/>
        </w:rPr>
        <w:t>мультиколлинеарности</w:t>
      </w:r>
      <w:proofErr w:type="spellEnd"/>
      <w:r w:rsidRPr="00AF0A43">
        <w:rPr>
          <w:color w:val="262626"/>
        </w:rPr>
        <w:t xml:space="preserve"> между независимыми переменными.</w:t>
      </w:r>
    </w:p>
    <w:p w14:paraId="006CBEAB" w14:textId="77777777" w:rsidR="00211EF7" w:rsidRPr="00AF0A43" w:rsidRDefault="00211EF7" w:rsidP="00F751AE">
      <w:pPr>
        <w:pStyle w:val="af0"/>
        <w:shd w:val="clear" w:color="auto" w:fill="FFFFFF"/>
        <w:spacing w:before="0" w:after="0"/>
        <w:ind w:hanging="11"/>
        <w:rPr>
          <w:color w:val="262626"/>
        </w:rPr>
      </w:pPr>
    </w:p>
    <w:p w14:paraId="054E2AEF" w14:textId="62E0BCAC" w:rsidR="00211EF7" w:rsidRPr="00AF0A43" w:rsidRDefault="00211EF7" w:rsidP="00F751AE">
      <w:pPr>
        <w:pStyle w:val="af0"/>
        <w:shd w:val="clear" w:color="auto" w:fill="FFFFFF"/>
        <w:spacing w:before="0" w:after="0"/>
        <w:ind w:hanging="11"/>
        <w:rPr>
          <w:color w:val="262626"/>
        </w:rPr>
      </w:pPr>
      <w:r w:rsidRPr="00AF0A43">
        <w:rPr>
          <w:rStyle w:val="a5"/>
          <w:color w:val="262626"/>
        </w:rPr>
        <w:t>Правильный ответ:</w:t>
      </w:r>
      <w:r w:rsidRPr="00AF0A43">
        <w:rPr>
          <w:color w:val="262626"/>
        </w:rPr>
        <w:t xml:space="preserve"> 1, 2, 3</w:t>
      </w:r>
    </w:p>
    <w:p w14:paraId="66DB4E6E" w14:textId="77777777" w:rsidR="00211EF7" w:rsidRPr="00AF0A43" w:rsidRDefault="00211EF7" w:rsidP="00F751AE">
      <w:pPr>
        <w:pStyle w:val="af0"/>
        <w:shd w:val="clear" w:color="auto" w:fill="FFFFFF"/>
        <w:spacing w:before="0" w:after="0"/>
        <w:ind w:hanging="11"/>
        <w:rPr>
          <w:color w:val="262626"/>
        </w:rPr>
      </w:pPr>
    </w:p>
    <w:p w14:paraId="01A62331" w14:textId="77777777" w:rsidR="00211EF7" w:rsidRPr="00AF0A43" w:rsidRDefault="00211EF7" w:rsidP="00F751AE">
      <w:pPr>
        <w:pStyle w:val="af0"/>
        <w:shd w:val="clear" w:color="auto" w:fill="FFFFFF"/>
        <w:spacing w:before="0" w:after="0"/>
        <w:ind w:hanging="11"/>
        <w:rPr>
          <w:color w:val="262626"/>
        </w:rPr>
      </w:pPr>
    </w:p>
    <w:p w14:paraId="24416309" w14:textId="3A7CD639" w:rsidR="00211EF7" w:rsidRPr="00AF0A43" w:rsidRDefault="00211EF7" w:rsidP="00F751AE">
      <w:pPr>
        <w:pStyle w:val="af0"/>
        <w:numPr>
          <w:ilvl w:val="0"/>
          <w:numId w:val="30"/>
        </w:numPr>
        <w:shd w:val="clear" w:color="auto" w:fill="FFFFFF"/>
        <w:tabs>
          <w:tab w:val="left" w:pos="426"/>
        </w:tabs>
        <w:spacing w:before="0" w:after="0"/>
        <w:ind w:left="0" w:firstLine="0"/>
        <w:rPr>
          <w:color w:val="262626"/>
        </w:rPr>
      </w:pPr>
      <w:r w:rsidRPr="00AF0A43">
        <w:rPr>
          <w:color w:val="262626"/>
        </w:rPr>
        <w:t xml:space="preserve">Что такое </w:t>
      </w:r>
      <w:proofErr w:type="spellStart"/>
      <w:r w:rsidRPr="00AF0A43">
        <w:rPr>
          <w:color w:val="262626"/>
        </w:rPr>
        <w:t>гетероскедастичность</w:t>
      </w:r>
      <w:proofErr w:type="spellEnd"/>
      <w:r w:rsidRPr="00AF0A43">
        <w:rPr>
          <w:color w:val="262626"/>
        </w:rPr>
        <w:t xml:space="preserve"> в контексте множественной регрессии?</w:t>
      </w:r>
    </w:p>
    <w:p w14:paraId="51DDA197" w14:textId="77777777" w:rsidR="00211EF7" w:rsidRPr="00AF0A43" w:rsidRDefault="00211EF7" w:rsidP="00F751AE">
      <w:pPr>
        <w:pStyle w:val="af0"/>
        <w:shd w:val="clear" w:color="auto" w:fill="FFFFFF"/>
        <w:tabs>
          <w:tab w:val="left" w:pos="426"/>
        </w:tabs>
        <w:spacing w:before="0" w:after="0"/>
        <w:ind w:firstLine="0"/>
        <w:rPr>
          <w:color w:val="262626"/>
        </w:rPr>
      </w:pPr>
    </w:p>
    <w:p w14:paraId="5CB64910" w14:textId="6DAD642D" w:rsidR="00211EF7" w:rsidRPr="00AF0A43" w:rsidRDefault="00F751AE" w:rsidP="00F751AE">
      <w:pPr>
        <w:pStyle w:val="af0"/>
        <w:numPr>
          <w:ilvl w:val="0"/>
          <w:numId w:val="39"/>
        </w:numPr>
        <w:shd w:val="clear" w:color="auto" w:fill="FFFFFF"/>
        <w:tabs>
          <w:tab w:val="left" w:pos="426"/>
        </w:tabs>
        <w:spacing w:before="0" w:after="0"/>
        <w:ind w:left="0" w:firstLine="0"/>
        <w:rPr>
          <w:color w:val="262626"/>
        </w:rPr>
      </w:pPr>
      <w:proofErr w:type="gramStart"/>
      <w:r w:rsidRPr="00AF0A43">
        <w:rPr>
          <w:color w:val="262626"/>
        </w:rPr>
        <w:t>в</w:t>
      </w:r>
      <w:r w:rsidR="00211EF7" w:rsidRPr="00AF0A43">
        <w:rPr>
          <w:color w:val="262626"/>
        </w:rPr>
        <w:t>ысокая</w:t>
      </w:r>
      <w:proofErr w:type="gramEnd"/>
      <w:r w:rsidR="00211EF7" w:rsidRPr="00AF0A43">
        <w:rPr>
          <w:color w:val="262626"/>
        </w:rPr>
        <w:t xml:space="preserve"> корреляция между остатками.</w:t>
      </w:r>
    </w:p>
    <w:p w14:paraId="1E7AADA4" w14:textId="1A572A1C" w:rsidR="00211EF7" w:rsidRPr="00AF0A43" w:rsidRDefault="00F751AE" w:rsidP="00F751AE">
      <w:pPr>
        <w:pStyle w:val="af0"/>
        <w:numPr>
          <w:ilvl w:val="0"/>
          <w:numId w:val="39"/>
        </w:numPr>
        <w:shd w:val="clear" w:color="auto" w:fill="FFFFFF"/>
        <w:tabs>
          <w:tab w:val="left" w:pos="426"/>
        </w:tabs>
        <w:spacing w:before="0" w:after="0"/>
        <w:ind w:left="0" w:firstLine="0"/>
        <w:rPr>
          <w:color w:val="262626"/>
        </w:rPr>
      </w:pPr>
      <w:proofErr w:type="gramStart"/>
      <w:r w:rsidRPr="00AF0A43">
        <w:rPr>
          <w:color w:val="262626"/>
        </w:rPr>
        <w:t>н</w:t>
      </w:r>
      <w:r w:rsidR="00211EF7" w:rsidRPr="00AF0A43">
        <w:rPr>
          <w:color w:val="262626"/>
        </w:rPr>
        <w:t>еравномерность</w:t>
      </w:r>
      <w:proofErr w:type="gramEnd"/>
      <w:r w:rsidR="00211EF7" w:rsidRPr="00AF0A43">
        <w:rPr>
          <w:color w:val="262626"/>
        </w:rPr>
        <w:t xml:space="preserve"> дисперсии остатков.</w:t>
      </w:r>
    </w:p>
    <w:p w14:paraId="581DC147" w14:textId="51E0EFA8" w:rsidR="00211EF7" w:rsidRPr="00AF0A43" w:rsidRDefault="00F751AE" w:rsidP="00F751AE">
      <w:pPr>
        <w:pStyle w:val="af0"/>
        <w:numPr>
          <w:ilvl w:val="0"/>
          <w:numId w:val="39"/>
        </w:numPr>
        <w:shd w:val="clear" w:color="auto" w:fill="FFFFFF"/>
        <w:tabs>
          <w:tab w:val="left" w:pos="426"/>
        </w:tabs>
        <w:spacing w:before="0" w:after="0"/>
        <w:ind w:left="0" w:firstLine="0"/>
        <w:rPr>
          <w:color w:val="262626"/>
        </w:rPr>
      </w:pPr>
      <w:proofErr w:type="gramStart"/>
      <w:r w:rsidRPr="00AF0A43">
        <w:rPr>
          <w:color w:val="262626"/>
        </w:rPr>
        <w:t>н</w:t>
      </w:r>
      <w:r w:rsidR="00211EF7" w:rsidRPr="00AF0A43">
        <w:rPr>
          <w:color w:val="262626"/>
        </w:rPr>
        <w:t>елинейная</w:t>
      </w:r>
      <w:proofErr w:type="gramEnd"/>
      <w:r w:rsidR="00211EF7" w:rsidRPr="00AF0A43">
        <w:rPr>
          <w:color w:val="262626"/>
        </w:rPr>
        <w:t xml:space="preserve"> зависимость между зависимой и независимыми переменными.</w:t>
      </w:r>
    </w:p>
    <w:p w14:paraId="088CB22A" w14:textId="4780F6BA" w:rsidR="00211EF7" w:rsidRPr="00AF0A43" w:rsidRDefault="00F751AE" w:rsidP="00F751AE">
      <w:pPr>
        <w:pStyle w:val="af0"/>
        <w:numPr>
          <w:ilvl w:val="0"/>
          <w:numId w:val="39"/>
        </w:numPr>
        <w:shd w:val="clear" w:color="auto" w:fill="FFFFFF"/>
        <w:tabs>
          <w:tab w:val="left" w:pos="426"/>
        </w:tabs>
        <w:spacing w:before="0" w:after="0"/>
        <w:ind w:left="0" w:firstLine="0"/>
        <w:rPr>
          <w:color w:val="262626"/>
        </w:rPr>
      </w:pPr>
      <w:proofErr w:type="gramStart"/>
      <w:r w:rsidRPr="00AF0A43">
        <w:rPr>
          <w:color w:val="262626"/>
        </w:rPr>
        <w:t>н</w:t>
      </w:r>
      <w:r w:rsidR="00211EF7" w:rsidRPr="00AF0A43">
        <w:rPr>
          <w:color w:val="262626"/>
        </w:rPr>
        <w:t>арушение</w:t>
      </w:r>
      <w:proofErr w:type="gramEnd"/>
      <w:r w:rsidR="00211EF7" w:rsidRPr="00AF0A43">
        <w:rPr>
          <w:color w:val="262626"/>
        </w:rPr>
        <w:t xml:space="preserve"> предположения о нормальности остатков.</w:t>
      </w:r>
    </w:p>
    <w:p w14:paraId="5DA0D0E3" w14:textId="69427D0C" w:rsidR="00211EF7" w:rsidRPr="00AF0A43" w:rsidRDefault="00F751AE" w:rsidP="00F751AE">
      <w:pPr>
        <w:pStyle w:val="af0"/>
        <w:numPr>
          <w:ilvl w:val="0"/>
          <w:numId w:val="39"/>
        </w:numPr>
        <w:shd w:val="clear" w:color="auto" w:fill="FFFFFF"/>
        <w:tabs>
          <w:tab w:val="left" w:pos="426"/>
        </w:tabs>
        <w:spacing w:before="0" w:after="0"/>
        <w:ind w:left="0" w:firstLine="0"/>
        <w:rPr>
          <w:color w:val="262626"/>
        </w:rPr>
      </w:pPr>
      <w:proofErr w:type="gramStart"/>
      <w:r w:rsidRPr="00AF0A43">
        <w:rPr>
          <w:color w:val="262626"/>
        </w:rPr>
        <w:t>н</w:t>
      </w:r>
      <w:r w:rsidR="00211EF7" w:rsidRPr="00AF0A43">
        <w:rPr>
          <w:color w:val="262626"/>
        </w:rPr>
        <w:t>арушение</w:t>
      </w:r>
      <w:proofErr w:type="gramEnd"/>
      <w:r w:rsidR="00211EF7" w:rsidRPr="00AF0A43">
        <w:rPr>
          <w:color w:val="262626"/>
        </w:rPr>
        <w:t xml:space="preserve"> предположения о независимости остатков.</w:t>
      </w:r>
    </w:p>
    <w:p w14:paraId="305F44C2" w14:textId="77777777" w:rsidR="00211EF7" w:rsidRPr="00AF0A43" w:rsidRDefault="00211EF7" w:rsidP="00F751AE">
      <w:pPr>
        <w:pStyle w:val="af0"/>
        <w:shd w:val="clear" w:color="auto" w:fill="FFFFFF"/>
        <w:tabs>
          <w:tab w:val="left" w:pos="426"/>
        </w:tabs>
        <w:spacing w:before="0" w:after="0"/>
        <w:ind w:firstLine="0"/>
        <w:rPr>
          <w:color w:val="262626"/>
        </w:rPr>
      </w:pPr>
    </w:p>
    <w:p w14:paraId="2039CD8A" w14:textId="518C69B5" w:rsidR="00211EF7" w:rsidRPr="00AF0A43" w:rsidRDefault="00211EF7" w:rsidP="00F751AE">
      <w:pPr>
        <w:pStyle w:val="afc"/>
        <w:tabs>
          <w:tab w:val="left" w:pos="426"/>
        </w:tabs>
        <w:jc w:val="left"/>
        <w:rPr>
          <w:b/>
          <w:szCs w:val="24"/>
        </w:rPr>
      </w:pPr>
      <w:r w:rsidRPr="00AF0A43">
        <w:rPr>
          <w:b/>
          <w:szCs w:val="24"/>
        </w:rPr>
        <w:t>Правильный ответ</w:t>
      </w:r>
      <w:r w:rsidRPr="00AF0A43">
        <w:rPr>
          <w:b/>
          <w:szCs w:val="24"/>
          <w:lang w:val="en-US"/>
        </w:rPr>
        <w:t>:</w:t>
      </w:r>
      <w:r w:rsidRPr="00AF0A43">
        <w:rPr>
          <w:b/>
          <w:szCs w:val="24"/>
        </w:rPr>
        <w:t>2</w:t>
      </w:r>
    </w:p>
    <w:p w14:paraId="065CC787" w14:textId="77777777" w:rsidR="00211EF7" w:rsidRPr="00AF0A43" w:rsidRDefault="00211EF7" w:rsidP="00F751AE">
      <w:pPr>
        <w:pStyle w:val="afc"/>
        <w:tabs>
          <w:tab w:val="left" w:pos="426"/>
        </w:tabs>
        <w:jc w:val="left"/>
        <w:rPr>
          <w:b/>
          <w:szCs w:val="24"/>
        </w:rPr>
      </w:pPr>
    </w:p>
    <w:p w14:paraId="4BF3BEA1" w14:textId="08F7E6CB" w:rsidR="007930EE" w:rsidRPr="00AF0A43" w:rsidRDefault="007930EE" w:rsidP="00F751AE">
      <w:pPr>
        <w:pStyle w:val="afc"/>
        <w:numPr>
          <w:ilvl w:val="0"/>
          <w:numId w:val="30"/>
        </w:numPr>
        <w:tabs>
          <w:tab w:val="left" w:pos="426"/>
        </w:tabs>
        <w:ind w:left="0" w:firstLine="0"/>
        <w:jc w:val="left"/>
        <w:rPr>
          <w:szCs w:val="24"/>
        </w:rPr>
      </w:pPr>
      <w:r w:rsidRPr="00AF0A43">
        <w:rPr>
          <w:szCs w:val="24"/>
        </w:rPr>
        <w:t>Какую функцию использует логистическая регрессия для моделирования вероятности?</w:t>
      </w:r>
    </w:p>
    <w:p w14:paraId="60E504F9" w14:textId="77777777" w:rsidR="007930EE" w:rsidRPr="00AF0A43" w:rsidRDefault="007930EE" w:rsidP="00F751AE">
      <w:pPr>
        <w:pStyle w:val="afc"/>
        <w:tabs>
          <w:tab w:val="left" w:pos="426"/>
        </w:tabs>
        <w:jc w:val="left"/>
        <w:rPr>
          <w:szCs w:val="24"/>
        </w:rPr>
      </w:pPr>
    </w:p>
    <w:p w14:paraId="4CFCA02B" w14:textId="23CB7E4F" w:rsidR="007930EE" w:rsidRPr="00AF0A43" w:rsidRDefault="00F751AE" w:rsidP="00F751AE">
      <w:pPr>
        <w:pStyle w:val="afc"/>
        <w:numPr>
          <w:ilvl w:val="0"/>
          <w:numId w:val="41"/>
        </w:numPr>
        <w:tabs>
          <w:tab w:val="left" w:pos="426"/>
        </w:tabs>
        <w:ind w:left="0" w:firstLine="0"/>
        <w:jc w:val="left"/>
        <w:rPr>
          <w:szCs w:val="24"/>
        </w:rPr>
      </w:pPr>
      <w:proofErr w:type="gramStart"/>
      <w:r w:rsidRPr="00AF0A43">
        <w:rPr>
          <w:szCs w:val="24"/>
        </w:rPr>
        <w:t>л</w:t>
      </w:r>
      <w:r w:rsidR="007930EE" w:rsidRPr="00AF0A43">
        <w:rPr>
          <w:szCs w:val="24"/>
        </w:rPr>
        <w:t>инейную</w:t>
      </w:r>
      <w:proofErr w:type="gramEnd"/>
      <w:r w:rsidR="007930EE" w:rsidRPr="00AF0A43">
        <w:rPr>
          <w:szCs w:val="24"/>
        </w:rPr>
        <w:t xml:space="preserve"> функцию</w:t>
      </w:r>
    </w:p>
    <w:p w14:paraId="1299780D" w14:textId="72BE0391" w:rsidR="007930EE" w:rsidRPr="00AF0A43" w:rsidRDefault="00F751AE" w:rsidP="00F751AE">
      <w:pPr>
        <w:pStyle w:val="afc"/>
        <w:numPr>
          <w:ilvl w:val="0"/>
          <w:numId w:val="41"/>
        </w:numPr>
        <w:tabs>
          <w:tab w:val="left" w:pos="426"/>
        </w:tabs>
        <w:ind w:left="0" w:firstLine="0"/>
        <w:jc w:val="left"/>
        <w:rPr>
          <w:szCs w:val="24"/>
        </w:rPr>
      </w:pPr>
      <w:proofErr w:type="spellStart"/>
      <w:proofErr w:type="gramStart"/>
      <w:r w:rsidRPr="00AF0A43">
        <w:rPr>
          <w:szCs w:val="24"/>
        </w:rPr>
        <w:t>с</w:t>
      </w:r>
      <w:r w:rsidR="007930EE" w:rsidRPr="00AF0A43">
        <w:rPr>
          <w:szCs w:val="24"/>
        </w:rPr>
        <w:t>игмоидную</w:t>
      </w:r>
      <w:proofErr w:type="spellEnd"/>
      <w:proofErr w:type="gramEnd"/>
      <w:r w:rsidR="007930EE" w:rsidRPr="00AF0A43">
        <w:rPr>
          <w:szCs w:val="24"/>
        </w:rPr>
        <w:t xml:space="preserve"> функцию</w:t>
      </w:r>
    </w:p>
    <w:p w14:paraId="249F49D0" w14:textId="371AE12A" w:rsidR="007930EE" w:rsidRPr="00AF0A43" w:rsidRDefault="00F751AE" w:rsidP="00F751AE">
      <w:pPr>
        <w:pStyle w:val="afc"/>
        <w:numPr>
          <w:ilvl w:val="0"/>
          <w:numId w:val="41"/>
        </w:numPr>
        <w:tabs>
          <w:tab w:val="left" w:pos="426"/>
        </w:tabs>
        <w:ind w:left="0" w:firstLine="0"/>
        <w:jc w:val="left"/>
        <w:rPr>
          <w:szCs w:val="24"/>
        </w:rPr>
      </w:pPr>
      <w:proofErr w:type="gramStart"/>
      <w:r w:rsidRPr="00AF0A43">
        <w:rPr>
          <w:szCs w:val="24"/>
        </w:rPr>
        <w:t>э</w:t>
      </w:r>
      <w:r w:rsidR="007930EE" w:rsidRPr="00AF0A43">
        <w:rPr>
          <w:szCs w:val="24"/>
        </w:rPr>
        <w:t>кспоненциальную</w:t>
      </w:r>
      <w:proofErr w:type="gramEnd"/>
      <w:r w:rsidR="007930EE" w:rsidRPr="00AF0A43">
        <w:rPr>
          <w:szCs w:val="24"/>
        </w:rPr>
        <w:t xml:space="preserve"> функцию</w:t>
      </w:r>
    </w:p>
    <w:p w14:paraId="0DDF8828" w14:textId="63016150" w:rsidR="007930EE" w:rsidRPr="00AF0A43" w:rsidRDefault="007930EE" w:rsidP="00F751AE">
      <w:pPr>
        <w:pStyle w:val="afc"/>
        <w:numPr>
          <w:ilvl w:val="0"/>
          <w:numId w:val="41"/>
        </w:numPr>
        <w:tabs>
          <w:tab w:val="left" w:pos="426"/>
        </w:tabs>
        <w:ind w:left="0" w:firstLine="0"/>
        <w:jc w:val="left"/>
        <w:rPr>
          <w:szCs w:val="24"/>
        </w:rPr>
      </w:pPr>
      <w:r w:rsidRPr="00AF0A43">
        <w:rPr>
          <w:szCs w:val="24"/>
        </w:rPr>
        <w:t>Гауссову функцию</w:t>
      </w:r>
    </w:p>
    <w:p w14:paraId="537726F8" w14:textId="77777777" w:rsidR="007930EE" w:rsidRPr="00AF0A43" w:rsidRDefault="007930EE" w:rsidP="00F751AE">
      <w:pPr>
        <w:pStyle w:val="afc"/>
        <w:tabs>
          <w:tab w:val="left" w:pos="426"/>
        </w:tabs>
        <w:jc w:val="left"/>
        <w:rPr>
          <w:szCs w:val="24"/>
        </w:rPr>
      </w:pPr>
    </w:p>
    <w:p w14:paraId="3BEFBE7D" w14:textId="6FE40898" w:rsidR="007930EE" w:rsidRPr="00AF0A43" w:rsidRDefault="007930EE" w:rsidP="00F751AE">
      <w:pPr>
        <w:pStyle w:val="afc"/>
        <w:tabs>
          <w:tab w:val="left" w:pos="426"/>
        </w:tabs>
        <w:jc w:val="left"/>
        <w:rPr>
          <w:b/>
          <w:szCs w:val="24"/>
          <w:lang w:val="en-US"/>
        </w:rPr>
      </w:pPr>
      <w:r w:rsidRPr="00AF0A43">
        <w:rPr>
          <w:b/>
          <w:szCs w:val="24"/>
        </w:rPr>
        <w:t xml:space="preserve">Правильный ответ: </w:t>
      </w:r>
      <w:r w:rsidRPr="00AF0A43">
        <w:rPr>
          <w:b/>
          <w:szCs w:val="24"/>
          <w:lang w:val="en-US"/>
        </w:rPr>
        <w:t>2</w:t>
      </w:r>
    </w:p>
    <w:p w14:paraId="1A2AB09F" w14:textId="77777777" w:rsidR="007930EE" w:rsidRPr="00AF0A43" w:rsidRDefault="007930EE" w:rsidP="00F751AE">
      <w:pPr>
        <w:pStyle w:val="afc"/>
        <w:tabs>
          <w:tab w:val="left" w:pos="426"/>
        </w:tabs>
        <w:jc w:val="left"/>
        <w:rPr>
          <w:b/>
          <w:szCs w:val="24"/>
          <w:lang w:val="en-US"/>
        </w:rPr>
      </w:pPr>
    </w:p>
    <w:p w14:paraId="330D7DA9" w14:textId="2D78B1CA" w:rsidR="007930EE" w:rsidRPr="00AF0A43" w:rsidRDefault="007930EE" w:rsidP="00F751AE">
      <w:pPr>
        <w:pStyle w:val="afc"/>
        <w:numPr>
          <w:ilvl w:val="0"/>
          <w:numId w:val="30"/>
        </w:numPr>
        <w:tabs>
          <w:tab w:val="left" w:pos="426"/>
        </w:tabs>
        <w:ind w:left="0" w:firstLine="0"/>
        <w:jc w:val="left"/>
        <w:rPr>
          <w:szCs w:val="24"/>
        </w:rPr>
      </w:pPr>
      <w:r w:rsidRPr="00AF0A43">
        <w:rPr>
          <w:szCs w:val="24"/>
        </w:rPr>
        <w:t xml:space="preserve">Какой метод обычно используется для оценки параметров в логистической </w:t>
      </w:r>
      <w:proofErr w:type="gramStart"/>
      <w:r w:rsidRPr="00AF0A43">
        <w:rPr>
          <w:szCs w:val="24"/>
        </w:rPr>
        <w:t>ре-</w:t>
      </w:r>
      <w:proofErr w:type="spellStart"/>
      <w:r w:rsidRPr="00AF0A43">
        <w:rPr>
          <w:szCs w:val="24"/>
        </w:rPr>
        <w:t>грессии</w:t>
      </w:r>
      <w:proofErr w:type="spellEnd"/>
      <w:proofErr w:type="gramEnd"/>
      <w:r w:rsidRPr="00AF0A43">
        <w:rPr>
          <w:szCs w:val="24"/>
        </w:rPr>
        <w:t>?</w:t>
      </w:r>
    </w:p>
    <w:p w14:paraId="279A830E" w14:textId="77777777" w:rsidR="007930EE" w:rsidRPr="00AF0A43" w:rsidRDefault="007930EE" w:rsidP="00F751AE">
      <w:pPr>
        <w:pStyle w:val="afc"/>
        <w:tabs>
          <w:tab w:val="left" w:pos="426"/>
        </w:tabs>
        <w:jc w:val="left"/>
        <w:rPr>
          <w:szCs w:val="24"/>
        </w:rPr>
      </w:pPr>
    </w:p>
    <w:p w14:paraId="6DA26E93" w14:textId="03BB5169" w:rsidR="007930EE" w:rsidRPr="00AF0A43" w:rsidRDefault="007930EE" w:rsidP="00F751AE">
      <w:pPr>
        <w:pStyle w:val="afc"/>
        <w:numPr>
          <w:ilvl w:val="0"/>
          <w:numId w:val="42"/>
        </w:numPr>
        <w:tabs>
          <w:tab w:val="left" w:pos="426"/>
        </w:tabs>
        <w:ind w:left="0" w:firstLine="0"/>
        <w:jc w:val="left"/>
        <w:rPr>
          <w:szCs w:val="24"/>
        </w:rPr>
      </w:pPr>
      <w:proofErr w:type="gramStart"/>
      <w:r w:rsidRPr="00AF0A43">
        <w:rPr>
          <w:szCs w:val="24"/>
        </w:rPr>
        <w:t>метод</w:t>
      </w:r>
      <w:proofErr w:type="gramEnd"/>
      <w:r w:rsidRPr="00AF0A43">
        <w:rPr>
          <w:szCs w:val="24"/>
        </w:rPr>
        <w:t xml:space="preserve"> наименьших квадратов</w:t>
      </w:r>
    </w:p>
    <w:p w14:paraId="0B78E9FA" w14:textId="7D3E7275" w:rsidR="007930EE" w:rsidRPr="00AF0A43" w:rsidRDefault="007930EE" w:rsidP="00F751AE">
      <w:pPr>
        <w:pStyle w:val="afc"/>
        <w:numPr>
          <w:ilvl w:val="0"/>
          <w:numId w:val="42"/>
        </w:numPr>
        <w:tabs>
          <w:tab w:val="left" w:pos="426"/>
        </w:tabs>
        <w:ind w:left="0" w:firstLine="0"/>
        <w:jc w:val="left"/>
        <w:rPr>
          <w:szCs w:val="24"/>
        </w:rPr>
      </w:pPr>
      <w:proofErr w:type="gramStart"/>
      <w:r w:rsidRPr="00AF0A43">
        <w:rPr>
          <w:szCs w:val="24"/>
        </w:rPr>
        <w:t>метод</w:t>
      </w:r>
      <w:proofErr w:type="gramEnd"/>
      <w:r w:rsidRPr="00AF0A43">
        <w:rPr>
          <w:szCs w:val="24"/>
        </w:rPr>
        <w:t xml:space="preserve"> максимального правдоподобия</w:t>
      </w:r>
    </w:p>
    <w:p w14:paraId="38B4D6F1" w14:textId="78CC8738" w:rsidR="007930EE" w:rsidRPr="00AF0A43" w:rsidRDefault="007930EE" w:rsidP="00F751AE">
      <w:pPr>
        <w:pStyle w:val="afc"/>
        <w:numPr>
          <w:ilvl w:val="0"/>
          <w:numId w:val="42"/>
        </w:numPr>
        <w:tabs>
          <w:tab w:val="left" w:pos="426"/>
        </w:tabs>
        <w:ind w:left="0" w:firstLine="0"/>
        <w:jc w:val="left"/>
        <w:rPr>
          <w:szCs w:val="24"/>
        </w:rPr>
      </w:pPr>
      <w:proofErr w:type="gramStart"/>
      <w:r w:rsidRPr="00AF0A43">
        <w:rPr>
          <w:szCs w:val="24"/>
        </w:rPr>
        <w:t>метод</w:t>
      </w:r>
      <w:proofErr w:type="gramEnd"/>
      <w:r w:rsidRPr="00AF0A43">
        <w:rPr>
          <w:szCs w:val="24"/>
        </w:rPr>
        <w:t xml:space="preserve"> моментов</w:t>
      </w:r>
    </w:p>
    <w:p w14:paraId="4F0034F9" w14:textId="31479549" w:rsidR="007930EE" w:rsidRPr="00AF0A43" w:rsidRDefault="007930EE" w:rsidP="00F751AE">
      <w:pPr>
        <w:pStyle w:val="afc"/>
        <w:numPr>
          <w:ilvl w:val="0"/>
          <w:numId w:val="42"/>
        </w:numPr>
        <w:tabs>
          <w:tab w:val="left" w:pos="426"/>
        </w:tabs>
        <w:ind w:left="0" w:firstLine="0"/>
        <w:jc w:val="left"/>
        <w:rPr>
          <w:szCs w:val="24"/>
        </w:rPr>
      </w:pPr>
      <w:proofErr w:type="gramStart"/>
      <w:r w:rsidRPr="00AF0A43">
        <w:rPr>
          <w:szCs w:val="24"/>
        </w:rPr>
        <w:t>метод</w:t>
      </w:r>
      <w:proofErr w:type="gramEnd"/>
      <w:r w:rsidRPr="00AF0A43">
        <w:rPr>
          <w:szCs w:val="24"/>
        </w:rPr>
        <w:t xml:space="preserve"> скользящего среднего</w:t>
      </w:r>
    </w:p>
    <w:p w14:paraId="2236E79D" w14:textId="15F2685C" w:rsidR="007930EE" w:rsidRPr="00AF0A43" w:rsidRDefault="007930EE" w:rsidP="00F751AE">
      <w:pPr>
        <w:pStyle w:val="afc"/>
        <w:tabs>
          <w:tab w:val="left" w:pos="426"/>
        </w:tabs>
        <w:jc w:val="left"/>
        <w:rPr>
          <w:szCs w:val="24"/>
        </w:rPr>
      </w:pPr>
    </w:p>
    <w:p w14:paraId="0F9A57DC" w14:textId="2221B6A9" w:rsidR="007930EE" w:rsidRPr="00AF0A43" w:rsidRDefault="007930EE" w:rsidP="00F751AE">
      <w:pPr>
        <w:pStyle w:val="afc"/>
        <w:tabs>
          <w:tab w:val="left" w:pos="426"/>
        </w:tabs>
        <w:jc w:val="left"/>
        <w:rPr>
          <w:b/>
          <w:szCs w:val="24"/>
          <w:lang w:val="en-US"/>
        </w:rPr>
      </w:pPr>
      <w:r w:rsidRPr="00AF0A43">
        <w:rPr>
          <w:b/>
          <w:szCs w:val="24"/>
        </w:rPr>
        <w:t>Правильный ответ</w:t>
      </w:r>
      <w:r w:rsidRPr="00AF0A43">
        <w:rPr>
          <w:b/>
          <w:szCs w:val="24"/>
          <w:lang w:val="en-US"/>
        </w:rPr>
        <w:t>:2</w:t>
      </w:r>
    </w:p>
    <w:p w14:paraId="3FCAA188" w14:textId="77777777" w:rsidR="007930EE" w:rsidRPr="00AF0A43" w:rsidRDefault="007930EE" w:rsidP="00F751AE">
      <w:pPr>
        <w:pStyle w:val="afc"/>
        <w:tabs>
          <w:tab w:val="left" w:pos="426"/>
        </w:tabs>
        <w:jc w:val="left"/>
        <w:rPr>
          <w:b/>
          <w:szCs w:val="24"/>
          <w:lang w:val="en-US"/>
        </w:rPr>
      </w:pPr>
    </w:p>
    <w:p w14:paraId="1DFE5908" w14:textId="2E63AB1E" w:rsidR="007930EE" w:rsidRPr="00AF0A43" w:rsidRDefault="007930EE" w:rsidP="00F751AE">
      <w:pPr>
        <w:pStyle w:val="afc"/>
        <w:numPr>
          <w:ilvl w:val="0"/>
          <w:numId w:val="30"/>
        </w:numPr>
        <w:tabs>
          <w:tab w:val="left" w:pos="426"/>
        </w:tabs>
        <w:ind w:left="0" w:firstLine="0"/>
        <w:jc w:val="left"/>
        <w:rPr>
          <w:szCs w:val="24"/>
        </w:rPr>
      </w:pPr>
      <w:r w:rsidRPr="00AF0A43">
        <w:rPr>
          <w:szCs w:val="24"/>
        </w:rPr>
        <w:t>Что обозначает коэффициент в логистической регрессии?</w:t>
      </w:r>
    </w:p>
    <w:p w14:paraId="41AA4619" w14:textId="77777777" w:rsidR="007930EE" w:rsidRPr="00AF0A43" w:rsidRDefault="007930EE" w:rsidP="00F751AE">
      <w:pPr>
        <w:pStyle w:val="afc"/>
        <w:tabs>
          <w:tab w:val="left" w:pos="426"/>
        </w:tabs>
        <w:jc w:val="left"/>
        <w:rPr>
          <w:szCs w:val="24"/>
        </w:rPr>
      </w:pPr>
    </w:p>
    <w:p w14:paraId="3C4FFDC8" w14:textId="418D03D8" w:rsidR="007930EE" w:rsidRPr="00AF0A43" w:rsidRDefault="00F751AE" w:rsidP="00F751AE">
      <w:pPr>
        <w:pStyle w:val="afc"/>
        <w:numPr>
          <w:ilvl w:val="0"/>
          <w:numId w:val="43"/>
        </w:numPr>
        <w:tabs>
          <w:tab w:val="left" w:pos="426"/>
        </w:tabs>
        <w:ind w:left="0" w:firstLine="0"/>
        <w:jc w:val="left"/>
        <w:rPr>
          <w:szCs w:val="24"/>
        </w:rPr>
      </w:pPr>
      <w:proofErr w:type="gramStart"/>
      <w:r w:rsidRPr="00AF0A43">
        <w:rPr>
          <w:szCs w:val="24"/>
        </w:rPr>
        <w:t>и</w:t>
      </w:r>
      <w:r w:rsidR="007930EE" w:rsidRPr="00AF0A43">
        <w:rPr>
          <w:szCs w:val="24"/>
        </w:rPr>
        <w:t>зменение</w:t>
      </w:r>
      <w:proofErr w:type="gramEnd"/>
      <w:r w:rsidR="007930EE" w:rsidRPr="00AF0A43">
        <w:rPr>
          <w:szCs w:val="24"/>
        </w:rPr>
        <w:t xml:space="preserve"> в зависимой переменной при изменении независимой переменной на единицу.</w:t>
      </w:r>
    </w:p>
    <w:p w14:paraId="63C7AD2F" w14:textId="7FC766C0" w:rsidR="007930EE" w:rsidRPr="00AF0A43" w:rsidRDefault="00F751AE" w:rsidP="00F751AE">
      <w:pPr>
        <w:pStyle w:val="afc"/>
        <w:numPr>
          <w:ilvl w:val="0"/>
          <w:numId w:val="43"/>
        </w:numPr>
        <w:tabs>
          <w:tab w:val="left" w:pos="426"/>
        </w:tabs>
        <w:ind w:left="0" w:firstLine="0"/>
        <w:jc w:val="left"/>
        <w:rPr>
          <w:szCs w:val="24"/>
        </w:rPr>
      </w:pPr>
      <w:proofErr w:type="gramStart"/>
      <w:r w:rsidRPr="00AF0A43">
        <w:rPr>
          <w:szCs w:val="24"/>
        </w:rPr>
        <w:t>л</w:t>
      </w:r>
      <w:r w:rsidR="007930EE" w:rsidRPr="00AF0A43">
        <w:rPr>
          <w:szCs w:val="24"/>
        </w:rPr>
        <w:t>огарифм</w:t>
      </w:r>
      <w:proofErr w:type="gramEnd"/>
      <w:r w:rsidR="007930EE" w:rsidRPr="00AF0A43">
        <w:rPr>
          <w:szCs w:val="24"/>
        </w:rPr>
        <w:t xml:space="preserve"> отношения шансов (</w:t>
      </w:r>
      <w:r w:rsidR="007930EE" w:rsidRPr="00AF0A43">
        <w:rPr>
          <w:szCs w:val="24"/>
          <w:lang w:val="en-US"/>
        </w:rPr>
        <w:t>odds</w:t>
      </w:r>
      <w:r w:rsidR="007930EE" w:rsidRPr="00AF0A43">
        <w:rPr>
          <w:szCs w:val="24"/>
        </w:rPr>
        <w:t xml:space="preserve"> </w:t>
      </w:r>
      <w:r w:rsidR="007930EE" w:rsidRPr="00AF0A43">
        <w:rPr>
          <w:szCs w:val="24"/>
          <w:lang w:val="en-US"/>
        </w:rPr>
        <w:t>ratio</w:t>
      </w:r>
      <w:r w:rsidR="007930EE" w:rsidRPr="00AF0A43">
        <w:rPr>
          <w:szCs w:val="24"/>
        </w:rPr>
        <w:t>) при изменении независимой переменной на единицу.</w:t>
      </w:r>
    </w:p>
    <w:p w14:paraId="7E4BC182" w14:textId="4D42EE60" w:rsidR="007930EE" w:rsidRPr="00AF0A43" w:rsidRDefault="00F751AE" w:rsidP="00F751AE">
      <w:pPr>
        <w:pStyle w:val="afc"/>
        <w:numPr>
          <w:ilvl w:val="0"/>
          <w:numId w:val="43"/>
        </w:numPr>
        <w:tabs>
          <w:tab w:val="left" w:pos="426"/>
        </w:tabs>
        <w:ind w:left="0" w:firstLine="0"/>
        <w:jc w:val="left"/>
        <w:rPr>
          <w:szCs w:val="24"/>
        </w:rPr>
      </w:pPr>
      <w:proofErr w:type="gramStart"/>
      <w:r w:rsidRPr="00AF0A43">
        <w:rPr>
          <w:szCs w:val="24"/>
        </w:rPr>
        <w:t>в</w:t>
      </w:r>
      <w:r w:rsidR="007930EE" w:rsidRPr="00AF0A43">
        <w:rPr>
          <w:szCs w:val="24"/>
        </w:rPr>
        <w:t>ероятность</w:t>
      </w:r>
      <w:proofErr w:type="gramEnd"/>
      <w:r w:rsidR="007930EE" w:rsidRPr="00AF0A43">
        <w:rPr>
          <w:szCs w:val="24"/>
        </w:rPr>
        <w:t xml:space="preserve"> принадлежности к классу.</w:t>
      </w:r>
    </w:p>
    <w:p w14:paraId="3B4B8579" w14:textId="2399CF44" w:rsidR="007930EE" w:rsidRPr="00AF0A43" w:rsidRDefault="00F751AE" w:rsidP="00F751AE">
      <w:pPr>
        <w:pStyle w:val="afc"/>
        <w:numPr>
          <w:ilvl w:val="0"/>
          <w:numId w:val="43"/>
        </w:numPr>
        <w:tabs>
          <w:tab w:val="left" w:pos="426"/>
        </w:tabs>
        <w:ind w:left="0" w:firstLine="0"/>
        <w:jc w:val="left"/>
        <w:rPr>
          <w:szCs w:val="24"/>
        </w:rPr>
      </w:pPr>
      <w:proofErr w:type="gramStart"/>
      <w:r w:rsidRPr="00AF0A43">
        <w:rPr>
          <w:szCs w:val="24"/>
        </w:rPr>
        <w:t>т</w:t>
      </w:r>
      <w:r w:rsidR="007930EE" w:rsidRPr="00AF0A43">
        <w:rPr>
          <w:szCs w:val="24"/>
        </w:rPr>
        <w:t>очное</w:t>
      </w:r>
      <w:proofErr w:type="gramEnd"/>
      <w:r w:rsidR="007930EE" w:rsidRPr="00AF0A43">
        <w:rPr>
          <w:szCs w:val="24"/>
        </w:rPr>
        <w:t xml:space="preserve"> значение предсказанной переменной.</w:t>
      </w:r>
    </w:p>
    <w:p w14:paraId="5B4C4680" w14:textId="77777777" w:rsidR="007930EE" w:rsidRPr="00AF0A43" w:rsidRDefault="007930EE" w:rsidP="00F751AE">
      <w:pPr>
        <w:pStyle w:val="afc"/>
        <w:tabs>
          <w:tab w:val="left" w:pos="426"/>
        </w:tabs>
        <w:jc w:val="left"/>
        <w:rPr>
          <w:szCs w:val="24"/>
        </w:rPr>
      </w:pPr>
    </w:p>
    <w:p w14:paraId="18398AA6" w14:textId="77777777" w:rsidR="007930EE" w:rsidRPr="00AF0A43" w:rsidRDefault="007930EE" w:rsidP="00F751AE">
      <w:pPr>
        <w:pStyle w:val="afc"/>
        <w:tabs>
          <w:tab w:val="left" w:pos="426"/>
        </w:tabs>
        <w:jc w:val="left"/>
        <w:rPr>
          <w:b/>
          <w:szCs w:val="24"/>
        </w:rPr>
      </w:pPr>
    </w:p>
    <w:p w14:paraId="5BA3B5B2" w14:textId="53CFB8A2" w:rsidR="007930EE" w:rsidRPr="00AF0A43" w:rsidRDefault="007930EE" w:rsidP="00F751AE">
      <w:pPr>
        <w:pStyle w:val="afc"/>
        <w:tabs>
          <w:tab w:val="left" w:pos="426"/>
        </w:tabs>
        <w:jc w:val="left"/>
        <w:rPr>
          <w:b/>
          <w:szCs w:val="24"/>
          <w:lang w:val="en-US"/>
        </w:rPr>
      </w:pPr>
      <w:proofErr w:type="spellStart"/>
      <w:r w:rsidRPr="00AF0A43">
        <w:rPr>
          <w:b/>
          <w:szCs w:val="24"/>
          <w:lang w:val="en-US"/>
        </w:rPr>
        <w:t>Правильный</w:t>
      </w:r>
      <w:proofErr w:type="spellEnd"/>
      <w:r w:rsidRPr="00AF0A43">
        <w:rPr>
          <w:b/>
          <w:szCs w:val="24"/>
          <w:lang w:val="en-US"/>
        </w:rPr>
        <w:t xml:space="preserve"> </w:t>
      </w:r>
      <w:proofErr w:type="spellStart"/>
      <w:r w:rsidRPr="00AF0A43">
        <w:rPr>
          <w:b/>
          <w:szCs w:val="24"/>
          <w:lang w:val="en-US"/>
        </w:rPr>
        <w:t>ответ</w:t>
      </w:r>
      <w:proofErr w:type="spellEnd"/>
      <w:r w:rsidRPr="00AF0A43">
        <w:rPr>
          <w:b/>
          <w:szCs w:val="24"/>
          <w:lang w:val="en-US"/>
        </w:rPr>
        <w:t xml:space="preserve">: </w:t>
      </w:r>
      <w:proofErr w:type="gramStart"/>
      <w:r w:rsidRPr="00AF0A43">
        <w:rPr>
          <w:b/>
          <w:szCs w:val="24"/>
          <w:lang w:val="en-US"/>
        </w:rPr>
        <w:t>2</w:t>
      </w:r>
      <w:proofErr w:type="gramEnd"/>
    </w:p>
    <w:p w14:paraId="68A3947C" w14:textId="77777777" w:rsidR="00614243" w:rsidRPr="00AF0A43" w:rsidRDefault="00614243" w:rsidP="00F751AE">
      <w:pPr>
        <w:pStyle w:val="afc"/>
        <w:tabs>
          <w:tab w:val="left" w:pos="426"/>
        </w:tabs>
        <w:jc w:val="left"/>
        <w:rPr>
          <w:b/>
          <w:szCs w:val="24"/>
        </w:rPr>
      </w:pPr>
    </w:p>
    <w:p w14:paraId="29CE4F08" w14:textId="1C2FEF71" w:rsidR="00614243" w:rsidRPr="00AF0A43" w:rsidRDefault="00614243" w:rsidP="00F751AE">
      <w:pPr>
        <w:pStyle w:val="afc"/>
        <w:numPr>
          <w:ilvl w:val="0"/>
          <w:numId w:val="30"/>
        </w:numPr>
        <w:tabs>
          <w:tab w:val="left" w:pos="426"/>
        </w:tabs>
        <w:ind w:left="0" w:firstLine="0"/>
        <w:jc w:val="left"/>
        <w:rPr>
          <w:szCs w:val="24"/>
        </w:rPr>
      </w:pPr>
      <w:r w:rsidRPr="00AF0A43">
        <w:rPr>
          <w:szCs w:val="24"/>
        </w:rPr>
        <w:lastRenderedPageBreak/>
        <w:t>Определите правильную последовательность шагов при построении и интерпретации модели логистической регрессии:</w:t>
      </w:r>
    </w:p>
    <w:p w14:paraId="6ABA9F39" w14:textId="77777777" w:rsidR="00614243" w:rsidRPr="00AF0A43" w:rsidRDefault="00614243" w:rsidP="00F751AE">
      <w:pPr>
        <w:pStyle w:val="afc"/>
        <w:tabs>
          <w:tab w:val="left" w:pos="426"/>
        </w:tabs>
        <w:jc w:val="left"/>
        <w:rPr>
          <w:szCs w:val="24"/>
        </w:rPr>
      </w:pPr>
    </w:p>
    <w:p w14:paraId="7601766C" w14:textId="4FFA7606" w:rsidR="00614243" w:rsidRPr="00AF0A43" w:rsidRDefault="00F751AE" w:rsidP="00F751AE">
      <w:pPr>
        <w:pStyle w:val="afc"/>
        <w:numPr>
          <w:ilvl w:val="0"/>
          <w:numId w:val="44"/>
        </w:numPr>
        <w:tabs>
          <w:tab w:val="left" w:pos="426"/>
        </w:tabs>
        <w:ind w:left="0" w:firstLine="0"/>
        <w:jc w:val="left"/>
        <w:rPr>
          <w:szCs w:val="24"/>
        </w:rPr>
      </w:pPr>
      <w:proofErr w:type="gramStart"/>
      <w:r w:rsidRPr="00AF0A43">
        <w:rPr>
          <w:szCs w:val="24"/>
        </w:rPr>
        <w:t>о</w:t>
      </w:r>
      <w:r w:rsidR="00614243" w:rsidRPr="00AF0A43">
        <w:rPr>
          <w:szCs w:val="24"/>
        </w:rPr>
        <w:t>ценка</w:t>
      </w:r>
      <w:proofErr w:type="gramEnd"/>
      <w:r w:rsidR="00614243" w:rsidRPr="00AF0A43">
        <w:rPr>
          <w:szCs w:val="24"/>
        </w:rPr>
        <w:t xml:space="preserve"> вероятностей</w:t>
      </w:r>
    </w:p>
    <w:p w14:paraId="21E4816A" w14:textId="367C6C92" w:rsidR="00614243" w:rsidRPr="00AF0A43" w:rsidRDefault="00F751AE" w:rsidP="00F751AE">
      <w:pPr>
        <w:pStyle w:val="afc"/>
        <w:numPr>
          <w:ilvl w:val="0"/>
          <w:numId w:val="44"/>
        </w:numPr>
        <w:tabs>
          <w:tab w:val="left" w:pos="426"/>
        </w:tabs>
        <w:ind w:left="0" w:firstLine="0"/>
        <w:jc w:val="left"/>
        <w:rPr>
          <w:szCs w:val="24"/>
        </w:rPr>
      </w:pPr>
      <w:proofErr w:type="gramStart"/>
      <w:r w:rsidRPr="00AF0A43">
        <w:rPr>
          <w:szCs w:val="24"/>
        </w:rPr>
        <w:t>в</w:t>
      </w:r>
      <w:r w:rsidR="00614243" w:rsidRPr="00AF0A43">
        <w:rPr>
          <w:szCs w:val="24"/>
        </w:rPr>
        <w:t>ыбор</w:t>
      </w:r>
      <w:proofErr w:type="gramEnd"/>
      <w:r w:rsidR="00614243" w:rsidRPr="00AF0A43">
        <w:rPr>
          <w:szCs w:val="24"/>
        </w:rPr>
        <w:t xml:space="preserve"> порогового значения</w:t>
      </w:r>
    </w:p>
    <w:p w14:paraId="735C1B5E" w14:textId="52F228A5" w:rsidR="00614243" w:rsidRPr="00AF0A43" w:rsidRDefault="00F751AE" w:rsidP="00F751AE">
      <w:pPr>
        <w:pStyle w:val="afc"/>
        <w:numPr>
          <w:ilvl w:val="0"/>
          <w:numId w:val="44"/>
        </w:numPr>
        <w:tabs>
          <w:tab w:val="left" w:pos="426"/>
        </w:tabs>
        <w:ind w:left="0" w:firstLine="0"/>
        <w:jc w:val="left"/>
        <w:rPr>
          <w:szCs w:val="24"/>
        </w:rPr>
      </w:pPr>
      <w:proofErr w:type="gramStart"/>
      <w:r w:rsidRPr="00AF0A43">
        <w:rPr>
          <w:szCs w:val="24"/>
        </w:rPr>
        <w:t>о</w:t>
      </w:r>
      <w:r w:rsidR="00614243" w:rsidRPr="00AF0A43">
        <w:rPr>
          <w:szCs w:val="24"/>
        </w:rPr>
        <w:t>ценка</w:t>
      </w:r>
      <w:proofErr w:type="gramEnd"/>
      <w:r w:rsidR="00614243" w:rsidRPr="00AF0A43">
        <w:rPr>
          <w:szCs w:val="24"/>
        </w:rPr>
        <w:t xml:space="preserve"> модели (</w:t>
      </w:r>
      <w:r w:rsidR="00614243" w:rsidRPr="00AF0A43">
        <w:rPr>
          <w:szCs w:val="24"/>
          <w:lang w:val="en-US"/>
        </w:rPr>
        <w:t>AUC</w:t>
      </w:r>
      <w:r w:rsidR="00614243" w:rsidRPr="00AF0A43">
        <w:rPr>
          <w:szCs w:val="24"/>
        </w:rPr>
        <w:t>, точность)</w:t>
      </w:r>
    </w:p>
    <w:p w14:paraId="76187BBF" w14:textId="4EB951E2" w:rsidR="00614243" w:rsidRPr="00AF0A43" w:rsidRDefault="00F751AE" w:rsidP="00F751AE">
      <w:pPr>
        <w:pStyle w:val="afc"/>
        <w:numPr>
          <w:ilvl w:val="0"/>
          <w:numId w:val="44"/>
        </w:numPr>
        <w:tabs>
          <w:tab w:val="left" w:pos="426"/>
        </w:tabs>
        <w:ind w:left="0" w:firstLine="0"/>
        <w:jc w:val="left"/>
        <w:rPr>
          <w:szCs w:val="24"/>
        </w:rPr>
      </w:pPr>
      <w:proofErr w:type="gramStart"/>
      <w:r w:rsidRPr="00AF0A43">
        <w:rPr>
          <w:szCs w:val="24"/>
        </w:rPr>
        <w:t>п</w:t>
      </w:r>
      <w:r w:rsidR="00614243" w:rsidRPr="00AF0A43">
        <w:rPr>
          <w:szCs w:val="24"/>
        </w:rPr>
        <w:t>остроение</w:t>
      </w:r>
      <w:proofErr w:type="gramEnd"/>
      <w:r w:rsidR="00614243" w:rsidRPr="00AF0A43">
        <w:rPr>
          <w:szCs w:val="24"/>
        </w:rPr>
        <w:t xml:space="preserve"> модели</w:t>
      </w:r>
    </w:p>
    <w:p w14:paraId="147B4C30" w14:textId="7AEB9459" w:rsidR="00614243" w:rsidRPr="00AF0A43" w:rsidRDefault="00F751AE" w:rsidP="00F751AE">
      <w:pPr>
        <w:pStyle w:val="afc"/>
        <w:numPr>
          <w:ilvl w:val="0"/>
          <w:numId w:val="44"/>
        </w:numPr>
        <w:tabs>
          <w:tab w:val="left" w:pos="426"/>
        </w:tabs>
        <w:ind w:left="0" w:firstLine="0"/>
        <w:jc w:val="left"/>
        <w:rPr>
          <w:szCs w:val="24"/>
        </w:rPr>
      </w:pPr>
      <w:proofErr w:type="gramStart"/>
      <w:r w:rsidRPr="00AF0A43">
        <w:rPr>
          <w:szCs w:val="24"/>
        </w:rPr>
        <w:t>и</w:t>
      </w:r>
      <w:r w:rsidR="00614243" w:rsidRPr="00AF0A43">
        <w:rPr>
          <w:szCs w:val="24"/>
        </w:rPr>
        <w:t>нтерпретация</w:t>
      </w:r>
      <w:proofErr w:type="gramEnd"/>
      <w:r w:rsidR="00614243" w:rsidRPr="00AF0A43">
        <w:rPr>
          <w:szCs w:val="24"/>
        </w:rPr>
        <w:t xml:space="preserve"> коэффициентов (отношение шансов)</w:t>
      </w:r>
    </w:p>
    <w:p w14:paraId="5926984A" w14:textId="77777777" w:rsidR="00614243" w:rsidRPr="00AF0A43" w:rsidRDefault="00614243" w:rsidP="00F751AE">
      <w:pPr>
        <w:pStyle w:val="afc"/>
        <w:tabs>
          <w:tab w:val="left" w:pos="426"/>
        </w:tabs>
        <w:jc w:val="left"/>
        <w:rPr>
          <w:b/>
          <w:szCs w:val="24"/>
        </w:rPr>
      </w:pPr>
    </w:p>
    <w:p w14:paraId="40A87C02" w14:textId="276E4F1A" w:rsidR="00614243" w:rsidRPr="00AF0A43" w:rsidRDefault="00614243" w:rsidP="00F751AE">
      <w:pPr>
        <w:pStyle w:val="afc"/>
        <w:tabs>
          <w:tab w:val="left" w:pos="426"/>
        </w:tabs>
        <w:jc w:val="left"/>
        <w:rPr>
          <w:b/>
          <w:szCs w:val="24"/>
        </w:rPr>
      </w:pPr>
      <w:r w:rsidRPr="00AF0A43">
        <w:rPr>
          <w:b/>
          <w:szCs w:val="24"/>
        </w:rPr>
        <w:t xml:space="preserve">Правильный ответ: 4, 1, 2, 5, 3 </w:t>
      </w:r>
    </w:p>
    <w:p w14:paraId="41B2E07F" w14:textId="77777777" w:rsidR="00614243" w:rsidRPr="00AF0A43" w:rsidRDefault="00614243" w:rsidP="00CC4020">
      <w:pPr>
        <w:pStyle w:val="afc"/>
        <w:ind w:left="720"/>
        <w:jc w:val="left"/>
        <w:rPr>
          <w:b/>
          <w:szCs w:val="24"/>
        </w:rPr>
      </w:pPr>
    </w:p>
    <w:p w14:paraId="065B3C5C" w14:textId="5E4615BA" w:rsidR="00614243" w:rsidRPr="00AF0A43" w:rsidRDefault="00614243" w:rsidP="00F751AE">
      <w:pPr>
        <w:pStyle w:val="afc"/>
        <w:numPr>
          <w:ilvl w:val="0"/>
          <w:numId w:val="30"/>
        </w:numPr>
        <w:tabs>
          <w:tab w:val="left" w:pos="426"/>
        </w:tabs>
        <w:ind w:left="0" w:firstLine="0"/>
        <w:jc w:val="left"/>
        <w:rPr>
          <w:szCs w:val="24"/>
        </w:rPr>
      </w:pPr>
      <w:r w:rsidRPr="00AF0A43">
        <w:rPr>
          <w:szCs w:val="24"/>
        </w:rPr>
        <w:t>Установите соответствие</w:t>
      </w:r>
    </w:p>
    <w:p w14:paraId="24E0F86A" w14:textId="4648A52C" w:rsidR="00614243" w:rsidRPr="00AF0A43" w:rsidRDefault="00614243" w:rsidP="00F751AE">
      <w:pPr>
        <w:suppressAutoHyphens w:val="0"/>
        <w:ind w:left="1069" w:firstLine="0"/>
        <w:contextualSpacing/>
        <w:jc w:val="left"/>
        <w:rPr>
          <w:color w:val="09090B"/>
          <w:szCs w:val="24"/>
          <w:lang w:val="ru-RU" w:eastAsia="ru-RU"/>
        </w:rPr>
      </w:pPr>
    </w:p>
    <w:tbl>
      <w:tblPr>
        <w:tblStyle w:val="52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3118"/>
        <w:gridCol w:w="567"/>
        <w:gridCol w:w="4820"/>
      </w:tblGrid>
      <w:tr w:rsidR="00614243" w:rsidRPr="001644CE" w14:paraId="1E7E6D29" w14:textId="77777777" w:rsidTr="00F751AE">
        <w:tc>
          <w:tcPr>
            <w:tcW w:w="709" w:type="dxa"/>
          </w:tcPr>
          <w:p w14:paraId="65A6C103" w14:textId="77777777" w:rsidR="00614243" w:rsidRPr="00AF0A43" w:rsidRDefault="00614243" w:rsidP="00CC4020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AF0A43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А</w:t>
            </w:r>
          </w:p>
        </w:tc>
        <w:tc>
          <w:tcPr>
            <w:tcW w:w="3118" w:type="dxa"/>
          </w:tcPr>
          <w:p w14:paraId="49478D5F" w14:textId="0BC3E95B" w:rsidR="00614243" w:rsidRPr="00AF0A43" w:rsidRDefault="00614243" w:rsidP="00CC4020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proofErr w:type="spellStart"/>
            <w:r w:rsidRPr="00AF0A43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Гомоскедостичность</w:t>
            </w:r>
            <w:proofErr w:type="spellEnd"/>
          </w:p>
        </w:tc>
        <w:tc>
          <w:tcPr>
            <w:tcW w:w="567" w:type="dxa"/>
          </w:tcPr>
          <w:p w14:paraId="590743F6" w14:textId="77777777" w:rsidR="00614243" w:rsidRPr="00AF0A43" w:rsidRDefault="00614243" w:rsidP="00CC4020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</w:pPr>
            <w:r w:rsidRPr="00AF0A43"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  <w:t>1</w:t>
            </w:r>
          </w:p>
        </w:tc>
        <w:tc>
          <w:tcPr>
            <w:tcW w:w="4820" w:type="dxa"/>
          </w:tcPr>
          <w:p w14:paraId="06C71507" w14:textId="3C8DC250" w:rsidR="00614243" w:rsidRPr="00AF0A43" w:rsidRDefault="00191FB4" w:rsidP="00CC4020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AF0A43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Ошибка в модели, связанная с нелинейностью связи между переменными</w:t>
            </w:r>
          </w:p>
        </w:tc>
      </w:tr>
      <w:tr w:rsidR="00614243" w:rsidRPr="001644CE" w14:paraId="5CFE3384" w14:textId="77777777" w:rsidTr="00F751AE">
        <w:tc>
          <w:tcPr>
            <w:tcW w:w="709" w:type="dxa"/>
          </w:tcPr>
          <w:p w14:paraId="732E7989" w14:textId="77777777" w:rsidR="00614243" w:rsidRPr="00AF0A43" w:rsidRDefault="00614243" w:rsidP="00CC4020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AF0A43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Б</w:t>
            </w:r>
          </w:p>
        </w:tc>
        <w:tc>
          <w:tcPr>
            <w:tcW w:w="3118" w:type="dxa"/>
          </w:tcPr>
          <w:p w14:paraId="58F96D16" w14:textId="45688B79" w:rsidR="00614243" w:rsidRPr="00AF0A43" w:rsidRDefault="00614243" w:rsidP="00CC4020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proofErr w:type="spellStart"/>
            <w:r w:rsidRPr="00AF0A43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Гетероскедастичность</w:t>
            </w:r>
            <w:proofErr w:type="spellEnd"/>
          </w:p>
        </w:tc>
        <w:tc>
          <w:tcPr>
            <w:tcW w:w="567" w:type="dxa"/>
          </w:tcPr>
          <w:p w14:paraId="73DAC99E" w14:textId="77777777" w:rsidR="00614243" w:rsidRPr="00AF0A43" w:rsidRDefault="00614243" w:rsidP="00CC4020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</w:pPr>
            <w:r w:rsidRPr="00AF0A43"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  <w:t>2</w:t>
            </w:r>
          </w:p>
        </w:tc>
        <w:tc>
          <w:tcPr>
            <w:tcW w:w="4820" w:type="dxa"/>
          </w:tcPr>
          <w:p w14:paraId="2B75B06E" w14:textId="47CCB3CB" w:rsidR="00614243" w:rsidRPr="00AF0A43" w:rsidRDefault="00614243" w:rsidP="00CC4020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AF0A43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Дисперсия остатков постоянна для всех значений независимых переменных</w:t>
            </w:r>
          </w:p>
        </w:tc>
      </w:tr>
      <w:tr w:rsidR="00614243" w:rsidRPr="001644CE" w14:paraId="2CE35A9F" w14:textId="77777777" w:rsidTr="00F751AE">
        <w:tc>
          <w:tcPr>
            <w:tcW w:w="709" w:type="dxa"/>
          </w:tcPr>
          <w:p w14:paraId="1F0B3AB4" w14:textId="77777777" w:rsidR="00614243" w:rsidRPr="00AF0A43" w:rsidRDefault="00614243" w:rsidP="00CC4020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AF0A43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В</w:t>
            </w:r>
          </w:p>
        </w:tc>
        <w:tc>
          <w:tcPr>
            <w:tcW w:w="3118" w:type="dxa"/>
          </w:tcPr>
          <w:p w14:paraId="0CD7C683" w14:textId="0D639046" w:rsidR="00614243" w:rsidRPr="00AF0A43" w:rsidRDefault="00614243" w:rsidP="00CC4020">
            <w:pPr>
              <w:suppressAutoHyphens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proofErr w:type="spellStart"/>
            <w:r w:rsidRPr="00AF0A43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Мультиколлинеарность</w:t>
            </w:r>
            <w:proofErr w:type="spellEnd"/>
          </w:p>
        </w:tc>
        <w:tc>
          <w:tcPr>
            <w:tcW w:w="567" w:type="dxa"/>
          </w:tcPr>
          <w:p w14:paraId="4CE74F21" w14:textId="77777777" w:rsidR="00614243" w:rsidRPr="00AF0A43" w:rsidRDefault="00614243" w:rsidP="00CC4020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</w:pPr>
            <w:r w:rsidRPr="00AF0A43"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  <w:t>3</w:t>
            </w:r>
          </w:p>
        </w:tc>
        <w:tc>
          <w:tcPr>
            <w:tcW w:w="4820" w:type="dxa"/>
          </w:tcPr>
          <w:p w14:paraId="60D38006" w14:textId="25D668BA" w:rsidR="00614243" w:rsidRPr="00AF0A43" w:rsidRDefault="00191FB4" w:rsidP="00CC4020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AF0A43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Зависимость остатков во времени или пространстве</w:t>
            </w:r>
          </w:p>
        </w:tc>
      </w:tr>
      <w:tr w:rsidR="00614243" w:rsidRPr="001644CE" w14:paraId="7CF6AD6B" w14:textId="77777777" w:rsidTr="00F751AE">
        <w:trPr>
          <w:trHeight w:val="509"/>
        </w:trPr>
        <w:tc>
          <w:tcPr>
            <w:tcW w:w="709" w:type="dxa"/>
          </w:tcPr>
          <w:p w14:paraId="29184394" w14:textId="77777777" w:rsidR="00614243" w:rsidRPr="00AF0A43" w:rsidRDefault="00614243" w:rsidP="00CC4020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AF0A43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Г</w:t>
            </w:r>
          </w:p>
        </w:tc>
        <w:tc>
          <w:tcPr>
            <w:tcW w:w="3118" w:type="dxa"/>
          </w:tcPr>
          <w:p w14:paraId="22E558FD" w14:textId="328763E0" w:rsidR="00614243" w:rsidRPr="00AF0A43" w:rsidRDefault="00614243" w:rsidP="00CC4020">
            <w:pPr>
              <w:suppressAutoHyphens w:val="0"/>
              <w:ind w:firstLine="0"/>
              <w:contextualSpacing/>
              <w:jc w:val="center"/>
              <w:rPr>
                <w:rFonts w:ascii="Times New Roman" w:hAnsi="Times New Roman" w:cs="Times New Roman"/>
                <w:szCs w:val="24"/>
                <w:lang w:val="ru-RU" w:eastAsia="ru-RU"/>
              </w:rPr>
            </w:pPr>
            <w:r w:rsidRPr="00AF0A43">
              <w:rPr>
                <w:rFonts w:ascii="Times New Roman" w:hAnsi="Times New Roman" w:cs="Times New Roman"/>
                <w:szCs w:val="24"/>
                <w:lang w:val="ru-RU" w:eastAsia="ru-RU"/>
              </w:rPr>
              <w:t>Автокорреляция</w:t>
            </w:r>
          </w:p>
        </w:tc>
        <w:tc>
          <w:tcPr>
            <w:tcW w:w="567" w:type="dxa"/>
          </w:tcPr>
          <w:p w14:paraId="53939BAE" w14:textId="77777777" w:rsidR="00614243" w:rsidRPr="00AF0A43" w:rsidRDefault="00614243" w:rsidP="00CC4020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</w:pPr>
            <w:r w:rsidRPr="00AF0A43"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  <w:t>4</w:t>
            </w:r>
          </w:p>
        </w:tc>
        <w:tc>
          <w:tcPr>
            <w:tcW w:w="4820" w:type="dxa"/>
          </w:tcPr>
          <w:p w14:paraId="60C83DC6" w14:textId="59A39CBE" w:rsidR="00614243" w:rsidRPr="00AF0A43" w:rsidRDefault="00614243" w:rsidP="00CC4020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AF0A43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Высокая корреляция между независимыми переменными</w:t>
            </w:r>
          </w:p>
        </w:tc>
      </w:tr>
      <w:tr w:rsidR="00614243" w:rsidRPr="001644CE" w14:paraId="6DC9B911" w14:textId="77777777" w:rsidTr="00F751AE">
        <w:tc>
          <w:tcPr>
            <w:tcW w:w="709" w:type="dxa"/>
          </w:tcPr>
          <w:p w14:paraId="1E67CF92" w14:textId="77777777" w:rsidR="00614243" w:rsidRPr="00AF0A43" w:rsidRDefault="00614243" w:rsidP="00CC4020">
            <w:pPr>
              <w:tabs>
                <w:tab w:val="left" w:pos="945"/>
              </w:tabs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AF0A43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Д</w:t>
            </w:r>
          </w:p>
        </w:tc>
        <w:tc>
          <w:tcPr>
            <w:tcW w:w="3118" w:type="dxa"/>
          </w:tcPr>
          <w:p w14:paraId="0F92C485" w14:textId="16ED856F" w:rsidR="00614243" w:rsidRPr="00AF0A43" w:rsidRDefault="00191FB4" w:rsidP="00CC4020">
            <w:pPr>
              <w:tabs>
                <w:tab w:val="left" w:pos="2820"/>
              </w:tabs>
              <w:suppressAutoHyphens w:val="0"/>
              <w:ind w:firstLine="0"/>
              <w:contextualSpacing/>
              <w:jc w:val="left"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AF0A43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Выброс</w:t>
            </w:r>
          </w:p>
        </w:tc>
        <w:tc>
          <w:tcPr>
            <w:tcW w:w="567" w:type="dxa"/>
          </w:tcPr>
          <w:p w14:paraId="0C89E9CD" w14:textId="77777777" w:rsidR="00614243" w:rsidRPr="00AF0A43" w:rsidRDefault="00614243" w:rsidP="00CC4020">
            <w:pPr>
              <w:tabs>
                <w:tab w:val="left" w:pos="945"/>
              </w:tabs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</w:pPr>
            <w:r w:rsidRPr="00AF0A43"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  <w:t>5</w:t>
            </w:r>
          </w:p>
        </w:tc>
        <w:tc>
          <w:tcPr>
            <w:tcW w:w="4820" w:type="dxa"/>
          </w:tcPr>
          <w:p w14:paraId="21DB1BE4" w14:textId="6BE09E92" w:rsidR="00614243" w:rsidRPr="00AF0A43" w:rsidRDefault="00614243" w:rsidP="00CC4020">
            <w:pPr>
              <w:tabs>
                <w:tab w:val="left" w:pos="945"/>
              </w:tabs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AF0A43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Дисперсия остатков непостоянна для всех значений независимых переменных</w:t>
            </w:r>
          </w:p>
        </w:tc>
      </w:tr>
    </w:tbl>
    <w:p w14:paraId="6ECDA6B3" w14:textId="77777777" w:rsidR="00614243" w:rsidRPr="00AF0A43" w:rsidRDefault="00614243" w:rsidP="00CC4020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ind w:firstLine="0"/>
        <w:mirrorIndents/>
        <w:rPr>
          <w:rFonts w:eastAsia="Calibri"/>
          <w:szCs w:val="24"/>
          <w:lang w:val="ru-RU"/>
        </w:rPr>
      </w:pPr>
    </w:p>
    <w:p w14:paraId="62812606" w14:textId="77777777" w:rsidR="00614243" w:rsidRPr="00AF0A43" w:rsidRDefault="00614243" w:rsidP="00CC4020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ind w:firstLine="0"/>
        <w:mirrorIndents/>
        <w:rPr>
          <w:rFonts w:eastAsia="Calibri"/>
          <w:szCs w:val="24"/>
          <w:lang w:val="ru-RU"/>
        </w:rPr>
      </w:pPr>
      <w:r w:rsidRPr="00AF0A43">
        <w:rPr>
          <w:rFonts w:eastAsia="Calibri"/>
          <w:szCs w:val="24"/>
          <w:lang w:val="ru-RU"/>
        </w:rPr>
        <w:t>Запишите выбранные цифры под соответствующими буквами.</w:t>
      </w:r>
    </w:p>
    <w:tbl>
      <w:tblPr>
        <w:tblStyle w:val="1b"/>
        <w:tblW w:w="4931" w:type="pct"/>
        <w:tblInd w:w="-5" w:type="dxa"/>
        <w:tblLook w:val="04A0" w:firstRow="1" w:lastRow="0" w:firstColumn="1" w:lastColumn="0" w:noHBand="0" w:noVBand="1"/>
      </w:tblPr>
      <w:tblGrid>
        <w:gridCol w:w="1842"/>
        <w:gridCol w:w="1843"/>
        <w:gridCol w:w="1843"/>
        <w:gridCol w:w="1843"/>
        <w:gridCol w:w="1843"/>
      </w:tblGrid>
      <w:tr w:rsidR="00614243" w:rsidRPr="00AF0A43" w14:paraId="0AAC83E1" w14:textId="77777777" w:rsidTr="00F751AE">
        <w:tc>
          <w:tcPr>
            <w:tcW w:w="1000" w:type="pct"/>
          </w:tcPr>
          <w:p w14:paraId="0F9C9DE8" w14:textId="77777777" w:rsidR="00614243" w:rsidRPr="00AF0A43" w:rsidRDefault="00614243" w:rsidP="00CC402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F0A43">
              <w:rPr>
                <w:rFonts w:ascii="Times New Roman" w:hAnsi="Times New Roman"/>
                <w:bCs/>
                <w:color w:val="000000"/>
                <w:szCs w:val="24"/>
              </w:rPr>
              <w:t>А</w:t>
            </w:r>
          </w:p>
        </w:tc>
        <w:tc>
          <w:tcPr>
            <w:tcW w:w="1000" w:type="pct"/>
          </w:tcPr>
          <w:p w14:paraId="06628C13" w14:textId="77777777" w:rsidR="00614243" w:rsidRPr="00AF0A43" w:rsidRDefault="00614243" w:rsidP="00CC402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F0A43">
              <w:rPr>
                <w:rFonts w:ascii="Times New Roman" w:hAnsi="Times New Roman"/>
                <w:bCs/>
                <w:color w:val="000000"/>
                <w:szCs w:val="24"/>
              </w:rPr>
              <w:t>Б</w:t>
            </w:r>
          </w:p>
        </w:tc>
        <w:tc>
          <w:tcPr>
            <w:tcW w:w="1000" w:type="pct"/>
          </w:tcPr>
          <w:p w14:paraId="0DA470A0" w14:textId="77777777" w:rsidR="00614243" w:rsidRPr="00AF0A43" w:rsidRDefault="00614243" w:rsidP="00CC402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F0A43">
              <w:rPr>
                <w:rFonts w:ascii="Times New Roman" w:hAnsi="Times New Roman"/>
                <w:bCs/>
                <w:color w:val="000000"/>
                <w:szCs w:val="24"/>
              </w:rPr>
              <w:t>В</w:t>
            </w:r>
          </w:p>
        </w:tc>
        <w:tc>
          <w:tcPr>
            <w:tcW w:w="1000" w:type="pct"/>
          </w:tcPr>
          <w:p w14:paraId="788154AE" w14:textId="77777777" w:rsidR="00614243" w:rsidRPr="00AF0A43" w:rsidRDefault="00614243" w:rsidP="00CC402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color w:val="000000"/>
                <w:szCs w:val="24"/>
                <w:lang w:val="ru-RU"/>
              </w:rPr>
            </w:pPr>
            <w:r w:rsidRPr="00AF0A43">
              <w:rPr>
                <w:rFonts w:ascii="Times New Roman" w:hAnsi="Times New Roman"/>
                <w:bCs/>
                <w:color w:val="000000"/>
                <w:szCs w:val="24"/>
                <w:lang w:val="ru-RU"/>
              </w:rPr>
              <w:t>Г</w:t>
            </w:r>
          </w:p>
        </w:tc>
        <w:tc>
          <w:tcPr>
            <w:tcW w:w="1000" w:type="pct"/>
          </w:tcPr>
          <w:p w14:paraId="149A9E03" w14:textId="77777777" w:rsidR="00614243" w:rsidRPr="00AF0A43" w:rsidRDefault="00614243" w:rsidP="00CC402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Cs/>
                <w:color w:val="000000"/>
                <w:szCs w:val="24"/>
                <w:lang w:val="ru-RU"/>
              </w:rPr>
            </w:pPr>
            <w:r w:rsidRPr="00AF0A43">
              <w:rPr>
                <w:rFonts w:ascii="Times New Roman" w:hAnsi="Times New Roman"/>
                <w:bCs/>
                <w:color w:val="000000"/>
                <w:szCs w:val="24"/>
                <w:lang w:val="ru-RU"/>
              </w:rPr>
              <w:t>Д</w:t>
            </w:r>
          </w:p>
        </w:tc>
      </w:tr>
      <w:tr w:rsidR="00614243" w:rsidRPr="00AF0A43" w14:paraId="36D0977E" w14:textId="77777777" w:rsidTr="00F751AE">
        <w:tc>
          <w:tcPr>
            <w:tcW w:w="1000" w:type="pct"/>
          </w:tcPr>
          <w:p w14:paraId="174BF75A" w14:textId="77777777" w:rsidR="00614243" w:rsidRPr="00AF0A43" w:rsidRDefault="00614243" w:rsidP="00CC402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ind w:firstLine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000" w:type="pct"/>
          </w:tcPr>
          <w:p w14:paraId="585CFC67" w14:textId="77777777" w:rsidR="00614243" w:rsidRPr="00AF0A43" w:rsidRDefault="00614243" w:rsidP="00CC402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ind w:firstLine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000" w:type="pct"/>
          </w:tcPr>
          <w:p w14:paraId="024BEAEA" w14:textId="77777777" w:rsidR="00614243" w:rsidRPr="00AF0A43" w:rsidRDefault="00614243" w:rsidP="00CC402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ind w:firstLine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000" w:type="pct"/>
          </w:tcPr>
          <w:p w14:paraId="357FD146" w14:textId="77777777" w:rsidR="00614243" w:rsidRPr="00AF0A43" w:rsidRDefault="00614243" w:rsidP="00CC402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ind w:firstLine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000" w:type="pct"/>
          </w:tcPr>
          <w:p w14:paraId="038C421A" w14:textId="77777777" w:rsidR="00614243" w:rsidRPr="00AF0A43" w:rsidRDefault="00614243" w:rsidP="00CC4020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ind w:firstLine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</w:tbl>
    <w:p w14:paraId="7B509184" w14:textId="77777777" w:rsidR="00614243" w:rsidRPr="00AF0A43" w:rsidRDefault="00614243" w:rsidP="00CC4020">
      <w:pPr>
        <w:pStyle w:val="afc"/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ind w:left="1069"/>
        <w:mirrorIndents/>
        <w:rPr>
          <w:szCs w:val="24"/>
        </w:rPr>
      </w:pPr>
    </w:p>
    <w:p w14:paraId="5CEB5F80" w14:textId="77777777" w:rsidR="00614243" w:rsidRPr="00AF0A43" w:rsidRDefault="00614243" w:rsidP="00CC4020">
      <w:pPr>
        <w:pStyle w:val="afc"/>
        <w:widowControl w:val="0"/>
        <w:tabs>
          <w:tab w:val="left" w:pos="426"/>
          <w:tab w:val="left" w:pos="1022"/>
          <w:tab w:val="left" w:pos="1134"/>
        </w:tabs>
        <w:autoSpaceDE w:val="0"/>
        <w:autoSpaceDN w:val="0"/>
        <w:ind w:left="1072"/>
        <w:mirrorIndents/>
        <w:rPr>
          <w:b/>
          <w:szCs w:val="24"/>
        </w:rPr>
      </w:pPr>
      <w:r w:rsidRPr="00AF0A43">
        <w:rPr>
          <w:b/>
          <w:szCs w:val="24"/>
        </w:rPr>
        <w:t xml:space="preserve">Правильный ответ: </w:t>
      </w:r>
    </w:p>
    <w:tbl>
      <w:tblPr>
        <w:tblStyle w:val="1b"/>
        <w:tblW w:w="4931" w:type="pct"/>
        <w:tblInd w:w="-5" w:type="dxa"/>
        <w:tblLook w:val="04A0" w:firstRow="1" w:lastRow="0" w:firstColumn="1" w:lastColumn="0" w:noHBand="0" w:noVBand="1"/>
      </w:tblPr>
      <w:tblGrid>
        <w:gridCol w:w="1842"/>
        <w:gridCol w:w="1843"/>
        <w:gridCol w:w="1843"/>
        <w:gridCol w:w="1843"/>
        <w:gridCol w:w="1843"/>
      </w:tblGrid>
      <w:tr w:rsidR="00614243" w:rsidRPr="00AF0A43" w14:paraId="6A299253" w14:textId="77777777" w:rsidTr="00F751AE">
        <w:tc>
          <w:tcPr>
            <w:tcW w:w="1000" w:type="pct"/>
          </w:tcPr>
          <w:p w14:paraId="4CBB96BA" w14:textId="77777777" w:rsidR="00614243" w:rsidRPr="00AF0A43" w:rsidRDefault="00614243" w:rsidP="00CC402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AF0A43">
              <w:rPr>
                <w:rFonts w:ascii="Times New Roman" w:hAnsi="Times New Roman"/>
                <w:b/>
                <w:bCs/>
                <w:szCs w:val="24"/>
              </w:rPr>
              <w:t>А</w:t>
            </w:r>
          </w:p>
        </w:tc>
        <w:tc>
          <w:tcPr>
            <w:tcW w:w="1000" w:type="pct"/>
          </w:tcPr>
          <w:p w14:paraId="5392469E" w14:textId="77777777" w:rsidR="00614243" w:rsidRPr="00AF0A43" w:rsidRDefault="00614243" w:rsidP="00CC402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AF0A43">
              <w:rPr>
                <w:rFonts w:ascii="Times New Roman" w:hAnsi="Times New Roman"/>
                <w:b/>
                <w:bCs/>
                <w:szCs w:val="24"/>
              </w:rPr>
              <w:t>Б</w:t>
            </w:r>
          </w:p>
        </w:tc>
        <w:tc>
          <w:tcPr>
            <w:tcW w:w="1000" w:type="pct"/>
          </w:tcPr>
          <w:p w14:paraId="2DAC0E91" w14:textId="77777777" w:rsidR="00614243" w:rsidRPr="00AF0A43" w:rsidRDefault="00614243" w:rsidP="00CC402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AF0A43">
              <w:rPr>
                <w:rFonts w:ascii="Times New Roman" w:hAnsi="Times New Roman"/>
                <w:b/>
                <w:bCs/>
                <w:szCs w:val="24"/>
              </w:rPr>
              <w:t>В</w:t>
            </w:r>
          </w:p>
        </w:tc>
        <w:tc>
          <w:tcPr>
            <w:tcW w:w="1000" w:type="pct"/>
          </w:tcPr>
          <w:p w14:paraId="3CB78B1F" w14:textId="77777777" w:rsidR="00614243" w:rsidRPr="00AF0A43" w:rsidRDefault="00614243" w:rsidP="00CC402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AF0A43">
              <w:rPr>
                <w:rFonts w:ascii="Times New Roman" w:hAnsi="Times New Roman"/>
                <w:b/>
                <w:bCs/>
                <w:szCs w:val="24"/>
                <w:lang w:val="ru-RU"/>
              </w:rPr>
              <w:t>Г</w:t>
            </w:r>
          </w:p>
        </w:tc>
        <w:tc>
          <w:tcPr>
            <w:tcW w:w="1000" w:type="pct"/>
          </w:tcPr>
          <w:p w14:paraId="6860F1CF" w14:textId="77777777" w:rsidR="00614243" w:rsidRPr="00AF0A43" w:rsidRDefault="00614243" w:rsidP="00CC402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AF0A43">
              <w:rPr>
                <w:rFonts w:ascii="Times New Roman" w:hAnsi="Times New Roman"/>
                <w:b/>
                <w:bCs/>
                <w:szCs w:val="24"/>
                <w:lang w:val="ru-RU"/>
              </w:rPr>
              <w:t>Д</w:t>
            </w:r>
          </w:p>
        </w:tc>
      </w:tr>
      <w:tr w:rsidR="00614243" w:rsidRPr="00AF0A43" w14:paraId="79444426" w14:textId="77777777" w:rsidTr="00F751AE">
        <w:tc>
          <w:tcPr>
            <w:tcW w:w="1000" w:type="pct"/>
          </w:tcPr>
          <w:p w14:paraId="57DF6B38" w14:textId="131A5355" w:rsidR="00614243" w:rsidRPr="00AF0A43" w:rsidRDefault="00614243" w:rsidP="00CC402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AF0A43">
              <w:rPr>
                <w:rFonts w:ascii="Times New Roman" w:hAnsi="Times New Roman"/>
                <w:b/>
                <w:bCs/>
                <w:szCs w:val="24"/>
                <w:lang w:val="ru-RU"/>
              </w:rPr>
              <w:t>2</w:t>
            </w:r>
          </w:p>
        </w:tc>
        <w:tc>
          <w:tcPr>
            <w:tcW w:w="1000" w:type="pct"/>
          </w:tcPr>
          <w:p w14:paraId="312120DB" w14:textId="23304213" w:rsidR="00614243" w:rsidRPr="00AF0A43" w:rsidRDefault="00614243" w:rsidP="00CC402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AF0A43">
              <w:rPr>
                <w:rFonts w:ascii="Times New Roman" w:hAnsi="Times New Roman"/>
                <w:b/>
                <w:bCs/>
                <w:szCs w:val="24"/>
                <w:lang w:val="ru-RU"/>
              </w:rPr>
              <w:t>5</w:t>
            </w:r>
          </w:p>
        </w:tc>
        <w:tc>
          <w:tcPr>
            <w:tcW w:w="1000" w:type="pct"/>
          </w:tcPr>
          <w:p w14:paraId="5EF63F68" w14:textId="74C0F8CA" w:rsidR="00614243" w:rsidRPr="00AF0A43" w:rsidRDefault="00614243" w:rsidP="00CC402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AF0A43">
              <w:rPr>
                <w:rFonts w:ascii="Times New Roman" w:hAnsi="Times New Roman"/>
                <w:b/>
                <w:bCs/>
                <w:szCs w:val="24"/>
                <w:lang w:val="ru-RU"/>
              </w:rPr>
              <w:t>4</w:t>
            </w:r>
          </w:p>
        </w:tc>
        <w:tc>
          <w:tcPr>
            <w:tcW w:w="1000" w:type="pct"/>
          </w:tcPr>
          <w:p w14:paraId="27EB6E6C" w14:textId="2D7C65B0" w:rsidR="00614243" w:rsidRPr="00AF0A43" w:rsidRDefault="00191FB4" w:rsidP="00CC402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AF0A43">
              <w:rPr>
                <w:rFonts w:ascii="Times New Roman" w:hAnsi="Times New Roman"/>
                <w:b/>
                <w:bCs/>
                <w:szCs w:val="24"/>
                <w:lang w:val="ru-RU"/>
              </w:rPr>
              <w:t>3</w:t>
            </w:r>
          </w:p>
        </w:tc>
        <w:tc>
          <w:tcPr>
            <w:tcW w:w="1000" w:type="pct"/>
          </w:tcPr>
          <w:p w14:paraId="0DF7DF75" w14:textId="25643C39" w:rsidR="00614243" w:rsidRPr="00AF0A43" w:rsidRDefault="00191FB4" w:rsidP="00CC4020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AF0A43">
              <w:rPr>
                <w:rFonts w:ascii="Times New Roman" w:hAnsi="Times New Roman"/>
                <w:b/>
                <w:bCs/>
                <w:szCs w:val="24"/>
                <w:lang w:val="ru-RU"/>
              </w:rPr>
              <w:t>1</w:t>
            </w:r>
          </w:p>
        </w:tc>
      </w:tr>
    </w:tbl>
    <w:p w14:paraId="0015E65E" w14:textId="77777777" w:rsidR="00614243" w:rsidRPr="00AF0A43" w:rsidRDefault="00614243" w:rsidP="00CC4020">
      <w:pPr>
        <w:pStyle w:val="afc"/>
        <w:ind w:left="720"/>
        <w:jc w:val="left"/>
        <w:rPr>
          <w:b/>
          <w:szCs w:val="24"/>
        </w:rPr>
      </w:pPr>
    </w:p>
    <w:p w14:paraId="24655B48" w14:textId="77777777" w:rsidR="0045242F" w:rsidRPr="00AF0A43" w:rsidRDefault="0045242F" w:rsidP="0045242F">
      <w:pPr>
        <w:pStyle w:val="af0"/>
        <w:spacing w:before="120" w:after="120"/>
        <w:rPr>
          <w:bCs/>
        </w:rPr>
      </w:pPr>
      <w:r w:rsidRPr="00AF0A43">
        <w:rPr>
          <w:bCs/>
        </w:rPr>
        <w:t>Оценка «отлично» выставляется обучающемуся, если им даны правильные ответы более, чем на 90% вопросов.</w:t>
      </w:r>
    </w:p>
    <w:p w14:paraId="5F6B8C55" w14:textId="77777777" w:rsidR="0045242F" w:rsidRPr="00AF0A43" w:rsidRDefault="0045242F" w:rsidP="0045242F">
      <w:pPr>
        <w:pStyle w:val="af0"/>
        <w:spacing w:before="120" w:after="120"/>
        <w:rPr>
          <w:bCs/>
        </w:rPr>
      </w:pPr>
      <w:r w:rsidRPr="00AF0A43">
        <w:rPr>
          <w:bCs/>
        </w:rPr>
        <w:t xml:space="preserve">Оценка «хорошо» выставляется обучающемуся, если им даны правильные ответы на 76-90% вопросов. </w:t>
      </w:r>
    </w:p>
    <w:p w14:paraId="3BF3750B" w14:textId="77777777" w:rsidR="0045242F" w:rsidRPr="00AF0A43" w:rsidRDefault="0045242F" w:rsidP="0045242F">
      <w:pPr>
        <w:pStyle w:val="af0"/>
        <w:spacing w:before="120" w:after="120"/>
        <w:rPr>
          <w:bCs/>
        </w:rPr>
      </w:pPr>
      <w:r w:rsidRPr="00AF0A43">
        <w:rPr>
          <w:bCs/>
        </w:rPr>
        <w:t xml:space="preserve">Оценка «удовлетворительно» выставляется обучающемуся, если им даны правильные ответы на 61-75% вопросов. </w:t>
      </w:r>
    </w:p>
    <w:p w14:paraId="05DDEA83" w14:textId="77777777" w:rsidR="0045242F" w:rsidRPr="00D56050" w:rsidRDefault="0045242F" w:rsidP="0045242F">
      <w:pPr>
        <w:pStyle w:val="af0"/>
        <w:spacing w:before="120" w:after="120"/>
        <w:rPr>
          <w:bCs/>
        </w:rPr>
      </w:pPr>
      <w:r w:rsidRPr="00AF0A43">
        <w:rPr>
          <w:bCs/>
        </w:rPr>
        <w:t>Оценка «неудовлетворительно» выставляется обучающемуся, если им даны правильные ответы менее чем на 61% вопросов.</w:t>
      </w:r>
      <w:r w:rsidRPr="00D56050">
        <w:rPr>
          <w:bCs/>
        </w:rPr>
        <w:t xml:space="preserve"> </w:t>
      </w:r>
    </w:p>
    <w:p w14:paraId="4DDD6685" w14:textId="77777777" w:rsidR="00614243" w:rsidRPr="00CC4020" w:rsidRDefault="00614243" w:rsidP="00CC4020">
      <w:pPr>
        <w:pStyle w:val="afc"/>
        <w:ind w:left="720"/>
        <w:jc w:val="left"/>
        <w:rPr>
          <w:b/>
          <w:szCs w:val="24"/>
        </w:rPr>
      </w:pPr>
    </w:p>
    <w:sectPr w:rsidR="00614243" w:rsidRPr="00CC4020" w:rsidSect="007D48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 w:code="9"/>
      <w:pgMar w:top="1134" w:right="851" w:bottom="992" w:left="1701" w:header="0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501FAD" w14:textId="77777777" w:rsidR="00E15BA9" w:rsidRDefault="00E15BA9">
      <w:r>
        <w:separator/>
      </w:r>
    </w:p>
  </w:endnote>
  <w:endnote w:type="continuationSeparator" w:id="0">
    <w:p w14:paraId="0E60CB9F" w14:textId="77777777" w:rsidR="00E15BA9" w:rsidRDefault="00E15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F8DB3B" w14:textId="77777777" w:rsidR="00505C5D" w:rsidRDefault="00505C5D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5314861"/>
      <w:docPartObj>
        <w:docPartGallery w:val="Page Numbers (Bottom of Page)"/>
        <w:docPartUnique/>
      </w:docPartObj>
    </w:sdtPr>
    <w:sdtEndPr/>
    <w:sdtContent>
      <w:p w14:paraId="735D4598" w14:textId="77777777" w:rsidR="00505C5D" w:rsidRDefault="00505C5D" w:rsidP="000D5DC5">
        <w:pPr>
          <w:pStyle w:val="ac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44CE" w:rsidRPr="001644CE">
          <w:rPr>
            <w:noProof/>
            <w:lang w:val="ru-RU"/>
          </w:rPr>
          <w:t>2</w:t>
        </w:r>
        <w:r>
          <w:fldChar w:fldCharType="end"/>
        </w:r>
      </w:p>
    </w:sdtContent>
  </w:sdt>
  <w:p w14:paraId="5C43C563" w14:textId="77777777" w:rsidR="00505C5D" w:rsidRDefault="00505C5D" w:rsidP="000D5DC5">
    <w:pPr>
      <w:pStyle w:val="ac"/>
      <w:ind w:firstLine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02135A" w14:textId="77777777" w:rsidR="00505C5D" w:rsidRDefault="00505C5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C8D9AB" w14:textId="77777777" w:rsidR="00E15BA9" w:rsidRDefault="00E15BA9">
      <w:r>
        <w:separator/>
      </w:r>
    </w:p>
  </w:footnote>
  <w:footnote w:type="continuationSeparator" w:id="0">
    <w:p w14:paraId="5DE3FDBD" w14:textId="77777777" w:rsidR="00E15BA9" w:rsidRDefault="00E15B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D27301" w14:textId="77777777" w:rsidR="00505C5D" w:rsidRDefault="00505C5D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B1AA67" w14:textId="77777777" w:rsidR="00505C5D" w:rsidRDefault="00505C5D" w:rsidP="00F87D28">
    <w:pPr>
      <w:ind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9B0551" w14:textId="77777777" w:rsidR="00505C5D" w:rsidRDefault="00505C5D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8"/>
    <w:lvl w:ilvl="0">
      <w:start w:val="1"/>
      <w:numFmt w:val="bullet"/>
      <w:lvlText w:val=""/>
      <w:lvlJc w:val="left"/>
      <w:pPr>
        <w:tabs>
          <w:tab w:val="num" w:pos="1746"/>
        </w:tabs>
        <w:ind w:left="1746" w:hanging="360"/>
      </w:pPr>
      <w:rPr>
        <w:rFonts w:ascii="Symbol" w:hAnsi="Symbol"/>
        <w:b w:val="0"/>
        <w:i w:val="0"/>
        <w:sz w:val="28"/>
        <w:szCs w:val="28"/>
      </w:rPr>
    </w:lvl>
  </w:abstractNum>
  <w:abstractNum w:abstractNumId="2">
    <w:nsid w:val="00000003"/>
    <w:multiLevelType w:val="singleLevel"/>
    <w:tmpl w:val="00000003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9"/>
    <w:lvl w:ilvl="0">
      <w:start w:val="1"/>
      <w:numFmt w:val="decimal"/>
      <w:lvlText w:val="2.%1."/>
      <w:lvlJc w:val="left"/>
      <w:pPr>
        <w:tabs>
          <w:tab w:val="num" w:pos="0"/>
        </w:tabs>
        <w:ind w:left="1211" w:hanging="360"/>
      </w:pPr>
      <w:rPr>
        <w:rFonts w:ascii="Times New Roman" w:hAnsi="Times New Roman" w:cs="Times New Roman"/>
      </w:rPr>
    </w:lvl>
  </w:abstractNum>
  <w:abstractNum w:abstractNumId="4">
    <w:nsid w:val="0000000B"/>
    <w:multiLevelType w:val="multilevel"/>
    <w:tmpl w:val="817C15C8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9B6240"/>
    <w:multiLevelType w:val="multilevel"/>
    <w:tmpl w:val="0672A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3E81945"/>
    <w:multiLevelType w:val="hybridMultilevel"/>
    <w:tmpl w:val="6B504736"/>
    <w:lvl w:ilvl="0" w:tplc="F3DA76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3EB7453"/>
    <w:multiLevelType w:val="hybridMultilevel"/>
    <w:tmpl w:val="E0D4E7B6"/>
    <w:lvl w:ilvl="0" w:tplc="76A414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08CA5ECD"/>
    <w:multiLevelType w:val="hybridMultilevel"/>
    <w:tmpl w:val="3E021C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0E823FDA"/>
    <w:multiLevelType w:val="hybridMultilevel"/>
    <w:tmpl w:val="8DFC8A96"/>
    <w:lvl w:ilvl="0" w:tplc="D06C46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4C604A"/>
    <w:multiLevelType w:val="hybridMultilevel"/>
    <w:tmpl w:val="45066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406A6E"/>
    <w:multiLevelType w:val="hybridMultilevel"/>
    <w:tmpl w:val="482405DC"/>
    <w:lvl w:ilvl="0" w:tplc="F322F5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E456F83"/>
    <w:multiLevelType w:val="hybridMultilevel"/>
    <w:tmpl w:val="4F387DD4"/>
    <w:lvl w:ilvl="0" w:tplc="70F8469C">
      <w:start w:val="1"/>
      <w:numFmt w:val="decimal"/>
      <w:lvlText w:val="%1."/>
      <w:lvlJc w:val="left"/>
      <w:pPr>
        <w:ind w:left="1114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1FB80573"/>
    <w:multiLevelType w:val="hybridMultilevel"/>
    <w:tmpl w:val="7EEC8EFE"/>
    <w:lvl w:ilvl="0" w:tplc="18BC33F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07D20C3"/>
    <w:multiLevelType w:val="hybridMultilevel"/>
    <w:tmpl w:val="8DFC8A96"/>
    <w:lvl w:ilvl="0" w:tplc="D06C46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A9565A"/>
    <w:multiLevelType w:val="hybridMultilevel"/>
    <w:tmpl w:val="6A32649A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4D233B0"/>
    <w:multiLevelType w:val="hybridMultilevel"/>
    <w:tmpl w:val="2D661AC2"/>
    <w:lvl w:ilvl="0" w:tplc="47BA254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E854C1"/>
    <w:multiLevelType w:val="hybridMultilevel"/>
    <w:tmpl w:val="54E2D1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CCC4CBF"/>
    <w:multiLevelType w:val="hybridMultilevel"/>
    <w:tmpl w:val="1A3A72EA"/>
    <w:lvl w:ilvl="0" w:tplc="21F89CA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C16BF0"/>
    <w:multiLevelType w:val="hybridMultilevel"/>
    <w:tmpl w:val="8A4C1080"/>
    <w:lvl w:ilvl="0" w:tplc="CF30E3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66D3430"/>
    <w:multiLevelType w:val="hybridMultilevel"/>
    <w:tmpl w:val="114613BE"/>
    <w:lvl w:ilvl="0" w:tplc="CF30E3F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5336B1F"/>
    <w:multiLevelType w:val="hybridMultilevel"/>
    <w:tmpl w:val="3842AC66"/>
    <w:lvl w:ilvl="0" w:tplc="886ABD6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73160D"/>
    <w:multiLevelType w:val="hybridMultilevel"/>
    <w:tmpl w:val="6BD4441C"/>
    <w:lvl w:ilvl="0" w:tplc="E6723B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A4E4678"/>
    <w:multiLevelType w:val="hybridMultilevel"/>
    <w:tmpl w:val="4EE048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4E822050"/>
    <w:multiLevelType w:val="hybridMultilevel"/>
    <w:tmpl w:val="955A10B6"/>
    <w:lvl w:ilvl="0" w:tplc="F322F5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F1227F7"/>
    <w:multiLevelType w:val="hybridMultilevel"/>
    <w:tmpl w:val="16FE8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20444A"/>
    <w:multiLevelType w:val="hybridMultilevel"/>
    <w:tmpl w:val="990E5DCC"/>
    <w:lvl w:ilvl="0" w:tplc="CF30E3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75B1811"/>
    <w:multiLevelType w:val="hybridMultilevel"/>
    <w:tmpl w:val="D5F485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583C3DAE"/>
    <w:multiLevelType w:val="hybridMultilevel"/>
    <w:tmpl w:val="53E85780"/>
    <w:lvl w:ilvl="0" w:tplc="6F0A301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>
    <w:nsid w:val="5EDF52F4"/>
    <w:multiLevelType w:val="hybridMultilevel"/>
    <w:tmpl w:val="A372B960"/>
    <w:lvl w:ilvl="0" w:tplc="F3DA76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E23976"/>
    <w:multiLevelType w:val="hybridMultilevel"/>
    <w:tmpl w:val="F50EA7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DE7894"/>
    <w:multiLevelType w:val="hybridMultilevel"/>
    <w:tmpl w:val="46C08C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94F61BA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501576"/>
    <w:multiLevelType w:val="hybridMultilevel"/>
    <w:tmpl w:val="15B4F554"/>
    <w:lvl w:ilvl="0" w:tplc="DA1049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7F59AA"/>
    <w:multiLevelType w:val="hybridMultilevel"/>
    <w:tmpl w:val="2356F8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67CF3D27"/>
    <w:multiLevelType w:val="hybridMultilevel"/>
    <w:tmpl w:val="75B63374"/>
    <w:lvl w:ilvl="0" w:tplc="04245A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86D621B"/>
    <w:multiLevelType w:val="hybridMultilevel"/>
    <w:tmpl w:val="E4B46522"/>
    <w:lvl w:ilvl="0" w:tplc="400459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844BC0"/>
    <w:multiLevelType w:val="hybridMultilevel"/>
    <w:tmpl w:val="9F9EEA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698C7AE2"/>
    <w:multiLevelType w:val="hybridMultilevel"/>
    <w:tmpl w:val="5BB82400"/>
    <w:lvl w:ilvl="0" w:tplc="825C6D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ACB4BB6"/>
    <w:multiLevelType w:val="hybridMultilevel"/>
    <w:tmpl w:val="A372B960"/>
    <w:lvl w:ilvl="0" w:tplc="F3DA76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A34B44"/>
    <w:multiLevelType w:val="hybridMultilevel"/>
    <w:tmpl w:val="53F2FBA8"/>
    <w:lvl w:ilvl="0" w:tplc="04245A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EE047FC"/>
    <w:multiLevelType w:val="hybridMultilevel"/>
    <w:tmpl w:val="8356F7B4"/>
    <w:lvl w:ilvl="0" w:tplc="4D24D968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70245735"/>
    <w:multiLevelType w:val="hybridMultilevel"/>
    <w:tmpl w:val="89748FF4"/>
    <w:lvl w:ilvl="0" w:tplc="27483B9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73CE0670"/>
    <w:multiLevelType w:val="hybridMultilevel"/>
    <w:tmpl w:val="E292BFC8"/>
    <w:lvl w:ilvl="0" w:tplc="D17E6B06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77641628"/>
    <w:multiLevelType w:val="hybridMultilevel"/>
    <w:tmpl w:val="31887C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231ABE"/>
    <w:multiLevelType w:val="hybridMultilevel"/>
    <w:tmpl w:val="51A20308"/>
    <w:lvl w:ilvl="0" w:tplc="9C444538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79DA00A0"/>
    <w:multiLevelType w:val="hybridMultilevel"/>
    <w:tmpl w:val="77AA2B92"/>
    <w:lvl w:ilvl="0" w:tplc="1610E3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D07F5D"/>
    <w:multiLevelType w:val="hybridMultilevel"/>
    <w:tmpl w:val="BD26FD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7D742D5C"/>
    <w:multiLevelType w:val="hybridMultilevel"/>
    <w:tmpl w:val="4712E100"/>
    <w:lvl w:ilvl="0" w:tplc="62084638">
      <w:start w:val="1"/>
      <w:numFmt w:val="decimal"/>
      <w:lvlText w:val="%1."/>
      <w:lvlJc w:val="left"/>
      <w:pPr>
        <w:ind w:left="1234" w:hanging="5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8">
    <w:nsid w:val="7DB6125F"/>
    <w:multiLevelType w:val="hybridMultilevel"/>
    <w:tmpl w:val="77AA2B92"/>
    <w:lvl w:ilvl="0" w:tplc="1610E3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ED21F88"/>
    <w:multiLevelType w:val="hybridMultilevel"/>
    <w:tmpl w:val="A74EF4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F8D1BDB"/>
    <w:multiLevelType w:val="hybridMultilevel"/>
    <w:tmpl w:val="3B3A8688"/>
    <w:lvl w:ilvl="0" w:tplc="CF30E3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0"/>
  </w:num>
  <w:num w:numId="3">
    <w:abstractNumId w:val="50"/>
  </w:num>
  <w:num w:numId="4">
    <w:abstractNumId w:val="19"/>
  </w:num>
  <w:num w:numId="5">
    <w:abstractNumId w:val="26"/>
  </w:num>
  <w:num w:numId="6">
    <w:abstractNumId w:val="37"/>
  </w:num>
  <w:num w:numId="7">
    <w:abstractNumId w:val="28"/>
  </w:num>
  <w:num w:numId="8">
    <w:abstractNumId w:val="24"/>
  </w:num>
  <w:num w:numId="9">
    <w:abstractNumId w:val="11"/>
  </w:num>
  <w:num w:numId="10">
    <w:abstractNumId w:val="34"/>
  </w:num>
  <w:num w:numId="11">
    <w:abstractNumId w:val="39"/>
  </w:num>
  <w:num w:numId="12">
    <w:abstractNumId w:val="5"/>
  </w:num>
  <w:num w:numId="13">
    <w:abstractNumId w:val="7"/>
  </w:num>
  <w:num w:numId="14">
    <w:abstractNumId w:val="12"/>
  </w:num>
  <w:num w:numId="15">
    <w:abstractNumId w:val="47"/>
  </w:num>
  <w:num w:numId="16">
    <w:abstractNumId w:val="22"/>
  </w:num>
  <w:num w:numId="17">
    <w:abstractNumId w:val="46"/>
  </w:num>
  <w:num w:numId="18">
    <w:abstractNumId w:val="8"/>
  </w:num>
  <w:num w:numId="19">
    <w:abstractNumId w:val="17"/>
  </w:num>
  <w:num w:numId="20">
    <w:abstractNumId w:val="36"/>
  </w:num>
  <w:num w:numId="21">
    <w:abstractNumId w:val="44"/>
  </w:num>
  <w:num w:numId="22">
    <w:abstractNumId w:val="27"/>
  </w:num>
  <w:num w:numId="23">
    <w:abstractNumId w:val="23"/>
  </w:num>
  <w:num w:numId="24">
    <w:abstractNumId w:val="40"/>
  </w:num>
  <w:num w:numId="25">
    <w:abstractNumId w:val="13"/>
  </w:num>
  <w:num w:numId="26">
    <w:abstractNumId w:val="41"/>
  </w:num>
  <w:num w:numId="27">
    <w:abstractNumId w:val="42"/>
  </w:num>
  <w:num w:numId="28">
    <w:abstractNumId w:val="31"/>
  </w:num>
  <w:num w:numId="29">
    <w:abstractNumId w:val="33"/>
  </w:num>
  <w:num w:numId="30">
    <w:abstractNumId w:val="30"/>
  </w:num>
  <w:num w:numId="31">
    <w:abstractNumId w:val="10"/>
  </w:num>
  <w:num w:numId="32">
    <w:abstractNumId w:val="25"/>
  </w:num>
  <w:num w:numId="33">
    <w:abstractNumId w:val="43"/>
  </w:num>
  <w:num w:numId="34">
    <w:abstractNumId w:val="21"/>
  </w:num>
  <w:num w:numId="35">
    <w:abstractNumId w:val="29"/>
  </w:num>
  <w:num w:numId="36">
    <w:abstractNumId w:val="6"/>
  </w:num>
  <w:num w:numId="37">
    <w:abstractNumId w:val="38"/>
  </w:num>
  <w:num w:numId="38">
    <w:abstractNumId w:val="16"/>
  </w:num>
  <w:num w:numId="39">
    <w:abstractNumId w:val="32"/>
  </w:num>
  <w:num w:numId="40">
    <w:abstractNumId w:val="14"/>
  </w:num>
  <w:num w:numId="41">
    <w:abstractNumId w:val="9"/>
  </w:num>
  <w:num w:numId="42">
    <w:abstractNumId w:val="48"/>
  </w:num>
  <w:num w:numId="43">
    <w:abstractNumId w:val="45"/>
  </w:num>
  <w:num w:numId="44">
    <w:abstractNumId w:val="35"/>
  </w:num>
  <w:num w:numId="45">
    <w:abstractNumId w:val="15"/>
  </w:num>
  <w:num w:numId="46">
    <w:abstractNumId w:val="49"/>
  </w:num>
  <w:num w:numId="47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proofState w:spelling="clean" w:grammar="clean"/>
  <w:defaultTabStop w:val="2041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AC0"/>
    <w:rsid w:val="00000DED"/>
    <w:rsid w:val="0000161B"/>
    <w:rsid w:val="00001829"/>
    <w:rsid w:val="00001A02"/>
    <w:rsid w:val="000054F2"/>
    <w:rsid w:val="00005853"/>
    <w:rsid w:val="000071E1"/>
    <w:rsid w:val="00007503"/>
    <w:rsid w:val="00007BBD"/>
    <w:rsid w:val="000105FE"/>
    <w:rsid w:val="00011747"/>
    <w:rsid w:val="00013601"/>
    <w:rsid w:val="00013959"/>
    <w:rsid w:val="00013965"/>
    <w:rsid w:val="0001478C"/>
    <w:rsid w:val="00014F90"/>
    <w:rsid w:val="000158E7"/>
    <w:rsid w:val="00016411"/>
    <w:rsid w:val="0001713C"/>
    <w:rsid w:val="000176A4"/>
    <w:rsid w:val="00017C58"/>
    <w:rsid w:val="00020F6D"/>
    <w:rsid w:val="00022236"/>
    <w:rsid w:val="00022E35"/>
    <w:rsid w:val="00023426"/>
    <w:rsid w:val="0002467D"/>
    <w:rsid w:val="0002498C"/>
    <w:rsid w:val="000261ED"/>
    <w:rsid w:val="00026F50"/>
    <w:rsid w:val="00030607"/>
    <w:rsid w:val="00030721"/>
    <w:rsid w:val="00031305"/>
    <w:rsid w:val="00031576"/>
    <w:rsid w:val="000329D5"/>
    <w:rsid w:val="00033272"/>
    <w:rsid w:val="00035193"/>
    <w:rsid w:val="0003556F"/>
    <w:rsid w:val="00035D30"/>
    <w:rsid w:val="00036867"/>
    <w:rsid w:val="00036BCD"/>
    <w:rsid w:val="000373D5"/>
    <w:rsid w:val="00040068"/>
    <w:rsid w:val="00040DA7"/>
    <w:rsid w:val="00041ACF"/>
    <w:rsid w:val="00041ED4"/>
    <w:rsid w:val="000423BE"/>
    <w:rsid w:val="000424C1"/>
    <w:rsid w:val="00044A7D"/>
    <w:rsid w:val="00044F47"/>
    <w:rsid w:val="0004780C"/>
    <w:rsid w:val="000507B3"/>
    <w:rsid w:val="0005167D"/>
    <w:rsid w:val="00051BB5"/>
    <w:rsid w:val="000524F5"/>
    <w:rsid w:val="00054595"/>
    <w:rsid w:val="00054802"/>
    <w:rsid w:val="00054996"/>
    <w:rsid w:val="00055D5F"/>
    <w:rsid w:val="00056448"/>
    <w:rsid w:val="00057066"/>
    <w:rsid w:val="00061CF4"/>
    <w:rsid w:val="00061D7F"/>
    <w:rsid w:val="0006358E"/>
    <w:rsid w:val="000661A5"/>
    <w:rsid w:val="0006684D"/>
    <w:rsid w:val="00066DF9"/>
    <w:rsid w:val="00066F12"/>
    <w:rsid w:val="000679AC"/>
    <w:rsid w:val="00070305"/>
    <w:rsid w:val="0007041C"/>
    <w:rsid w:val="00070CC8"/>
    <w:rsid w:val="0007200D"/>
    <w:rsid w:val="00072946"/>
    <w:rsid w:val="00073925"/>
    <w:rsid w:val="000740A5"/>
    <w:rsid w:val="00074E68"/>
    <w:rsid w:val="00075134"/>
    <w:rsid w:val="00075909"/>
    <w:rsid w:val="00076DC3"/>
    <w:rsid w:val="0008083E"/>
    <w:rsid w:val="00082942"/>
    <w:rsid w:val="0008296E"/>
    <w:rsid w:val="00084691"/>
    <w:rsid w:val="00084CB3"/>
    <w:rsid w:val="00087D45"/>
    <w:rsid w:val="0009198A"/>
    <w:rsid w:val="00091A7E"/>
    <w:rsid w:val="00091AC2"/>
    <w:rsid w:val="00091B1A"/>
    <w:rsid w:val="00092E9F"/>
    <w:rsid w:val="000939C9"/>
    <w:rsid w:val="00093AE1"/>
    <w:rsid w:val="00093FEF"/>
    <w:rsid w:val="00094C44"/>
    <w:rsid w:val="000975E8"/>
    <w:rsid w:val="000A0681"/>
    <w:rsid w:val="000A08AD"/>
    <w:rsid w:val="000A0C21"/>
    <w:rsid w:val="000A1EA8"/>
    <w:rsid w:val="000A2158"/>
    <w:rsid w:val="000A3E28"/>
    <w:rsid w:val="000A56D6"/>
    <w:rsid w:val="000A67D2"/>
    <w:rsid w:val="000A6F9B"/>
    <w:rsid w:val="000A793B"/>
    <w:rsid w:val="000B2BAA"/>
    <w:rsid w:val="000B2D36"/>
    <w:rsid w:val="000B2F9A"/>
    <w:rsid w:val="000B4368"/>
    <w:rsid w:val="000B790D"/>
    <w:rsid w:val="000C101C"/>
    <w:rsid w:val="000C149C"/>
    <w:rsid w:val="000C24DA"/>
    <w:rsid w:val="000C3BEE"/>
    <w:rsid w:val="000C4444"/>
    <w:rsid w:val="000C7B4E"/>
    <w:rsid w:val="000D10EA"/>
    <w:rsid w:val="000D1357"/>
    <w:rsid w:val="000D3492"/>
    <w:rsid w:val="000D37B2"/>
    <w:rsid w:val="000D3CAC"/>
    <w:rsid w:val="000D4615"/>
    <w:rsid w:val="000D4E0E"/>
    <w:rsid w:val="000D4ED2"/>
    <w:rsid w:val="000D5DC5"/>
    <w:rsid w:val="000D62A5"/>
    <w:rsid w:val="000D7513"/>
    <w:rsid w:val="000D7AFC"/>
    <w:rsid w:val="000E079F"/>
    <w:rsid w:val="000E5DE5"/>
    <w:rsid w:val="000E6399"/>
    <w:rsid w:val="000E6FF1"/>
    <w:rsid w:val="000E7723"/>
    <w:rsid w:val="000E7AD3"/>
    <w:rsid w:val="000E7FFB"/>
    <w:rsid w:val="000F066E"/>
    <w:rsid w:val="000F06F7"/>
    <w:rsid w:val="000F0736"/>
    <w:rsid w:val="000F08F2"/>
    <w:rsid w:val="000F0AF9"/>
    <w:rsid w:val="000F239D"/>
    <w:rsid w:val="000F301E"/>
    <w:rsid w:val="000F4187"/>
    <w:rsid w:val="000F4995"/>
    <w:rsid w:val="000F4B47"/>
    <w:rsid w:val="000F5568"/>
    <w:rsid w:val="000F601E"/>
    <w:rsid w:val="000F6CFA"/>
    <w:rsid w:val="000F7222"/>
    <w:rsid w:val="000F7DA7"/>
    <w:rsid w:val="001000B9"/>
    <w:rsid w:val="001011E6"/>
    <w:rsid w:val="00102DAB"/>
    <w:rsid w:val="001031C6"/>
    <w:rsid w:val="00103A4F"/>
    <w:rsid w:val="001058DD"/>
    <w:rsid w:val="00106280"/>
    <w:rsid w:val="00107E64"/>
    <w:rsid w:val="00110D4B"/>
    <w:rsid w:val="001111BF"/>
    <w:rsid w:val="001111F7"/>
    <w:rsid w:val="001116C6"/>
    <w:rsid w:val="00111B3C"/>
    <w:rsid w:val="00111B7F"/>
    <w:rsid w:val="0011271B"/>
    <w:rsid w:val="0011417F"/>
    <w:rsid w:val="00114B97"/>
    <w:rsid w:val="001164F4"/>
    <w:rsid w:val="00116CA6"/>
    <w:rsid w:val="001170E5"/>
    <w:rsid w:val="0011768D"/>
    <w:rsid w:val="00121B88"/>
    <w:rsid w:val="001222A4"/>
    <w:rsid w:val="00122D45"/>
    <w:rsid w:val="00123123"/>
    <w:rsid w:val="00123AF6"/>
    <w:rsid w:val="00125493"/>
    <w:rsid w:val="001267FD"/>
    <w:rsid w:val="00127217"/>
    <w:rsid w:val="00130CBD"/>
    <w:rsid w:val="001316AC"/>
    <w:rsid w:val="0013261C"/>
    <w:rsid w:val="00132DF2"/>
    <w:rsid w:val="00134840"/>
    <w:rsid w:val="00135705"/>
    <w:rsid w:val="00135B34"/>
    <w:rsid w:val="00135C77"/>
    <w:rsid w:val="0013601B"/>
    <w:rsid w:val="0013654A"/>
    <w:rsid w:val="00136A57"/>
    <w:rsid w:val="0013729F"/>
    <w:rsid w:val="00137CBA"/>
    <w:rsid w:val="00137F11"/>
    <w:rsid w:val="00137F6C"/>
    <w:rsid w:val="00140208"/>
    <w:rsid w:val="00140CC3"/>
    <w:rsid w:val="00142449"/>
    <w:rsid w:val="00143301"/>
    <w:rsid w:val="00143ACD"/>
    <w:rsid w:val="00143BDE"/>
    <w:rsid w:val="00145005"/>
    <w:rsid w:val="00145057"/>
    <w:rsid w:val="001465D9"/>
    <w:rsid w:val="00146FFF"/>
    <w:rsid w:val="00147017"/>
    <w:rsid w:val="00147A9E"/>
    <w:rsid w:val="00150362"/>
    <w:rsid w:val="001517BB"/>
    <w:rsid w:val="00151D10"/>
    <w:rsid w:val="00154726"/>
    <w:rsid w:val="00154FDE"/>
    <w:rsid w:val="001550BF"/>
    <w:rsid w:val="0015740A"/>
    <w:rsid w:val="00160AF3"/>
    <w:rsid w:val="001612FD"/>
    <w:rsid w:val="001614A5"/>
    <w:rsid w:val="0016166D"/>
    <w:rsid w:val="001622DF"/>
    <w:rsid w:val="001623ED"/>
    <w:rsid w:val="001637F8"/>
    <w:rsid w:val="00163C0A"/>
    <w:rsid w:val="001641E8"/>
    <w:rsid w:val="001644CE"/>
    <w:rsid w:val="00164E4C"/>
    <w:rsid w:val="0016506F"/>
    <w:rsid w:val="0016575E"/>
    <w:rsid w:val="00166AD1"/>
    <w:rsid w:val="0016730D"/>
    <w:rsid w:val="001700E9"/>
    <w:rsid w:val="0017032D"/>
    <w:rsid w:val="00170D3D"/>
    <w:rsid w:val="0017283D"/>
    <w:rsid w:val="00173D6C"/>
    <w:rsid w:val="001745D8"/>
    <w:rsid w:val="00174890"/>
    <w:rsid w:val="00174E5F"/>
    <w:rsid w:val="00175E35"/>
    <w:rsid w:val="00176097"/>
    <w:rsid w:val="0017658B"/>
    <w:rsid w:val="00177F72"/>
    <w:rsid w:val="00180EF9"/>
    <w:rsid w:val="001813F5"/>
    <w:rsid w:val="001814D3"/>
    <w:rsid w:val="00181A7A"/>
    <w:rsid w:val="00181DE4"/>
    <w:rsid w:val="0018295F"/>
    <w:rsid w:val="00184274"/>
    <w:rsid w:val="00184A55"/>
    <w:rsid w:val="00185595"/>
    <w:rsid w:val="00186E07"/>
    <w:rsid w:val="00187661"/>
    <w:rsid w:val="0018785B"/>
    <w:rsid w:val="00187B5B"/>
    <w:rsid w:val="00187B97"/>
    <w:rsid w:val="00187CA3"/>
    <w:rsid w:val="001906B4"/>
    <w:rsid w:val="00191D56"/>
    <w:rsid w:val="00191FB4"/>
    <w:rsid w:val="0019280E"/>
    <w:rsid w:val="001930F2"/>
    <w:rsid w:val="001937CA"/>
    <w:rsid w:val="00193ACB"/>
    <w:rsid w:val="00193D37"/>
    <w:rsid w:val="001946FB"/>
    <w:rsid w:val="0019552A"/>
    <w:rsid w:val="00195E47"/>
    <w:rsid w:val="001966F3"/>
    <w:rsid w:val="001A030B"/>
    <w:rsid w:val="001A0384"/>
    <w:rsid w:val="001A0D12"/>
    <w:rsid w:val="001A20B9"/>
    <w:rsid w:val="001A2F4D"/>
    <w:rsid w:val="001A6442"/>
    <w:rsid w:val="001A68C2"/>
    <w:rsid w:val="001A7979"/>
    <w:rsid w:val="001A79D0"/>
    <w:rsid w:val="001B025A"/>
    <w:rsid w:val="001B099E"/>
    <w:rsid w:val="001B3FC2"/>
    <w:rsid w:val="001B447F"/>
    <w:rsid w:val="001B4A0B"/>
    <w:rsid w:val="001B50E4"/>
    <w:rsid w:val="001B6102"/>
    <w:rsid w:val="001B6796"/>
    <w:rsid w:val="001C120B"/>
    <w:rsid w:val="001C18A1"/>
    <w:rsid w:val="001C1DED"/>
    <w:rsid w:val="001C321C"/>
    <w:rsid w:val="001C463F"/>
    <w:rsid w:val="001C5FAC"/>
    <w:rsid w:val="001C7146"/>
    <w:rsid w:val="001C7410"/>
    <w:rsid w:val="001C76F8"/>
    <w:rsid w:val="001C7EC4"/>
    <w:rsid w:val="001D15AB"/>
    <w:rsid w:val="001D29A5"/>
    <w:rsid w:val="001D454A"/>
    <w:rsid w:val="001D45DC"/>
    <w:rsid w:val="001D4D0E"/>
    <w:rsid w:val="001D4D89"/>
    <w:rsid w:val="001D5AC4"/>
    <w:rsid w:val="001D6997"/>
    <w:rsid w:val="001D749E"/>
    <w:rsid w:val="001D7746"/>
    <w:rsid w:val="001E0552"/>
    <w:rsid w:val="001E07FC"/>
    <w:rsid w:val="001E0C6A"/>
    <w:rsid w:val="001E0CC7"/>
    <w:rsid w:val="001E1193"/>
    <w:rsid w:val="001E1896"/>
    <w:rsid w:val="001E32B7"/>
    <w:rsid w:val="001E35AA"/>
    <w:rsid w:val="001E3669"/>
    <w:rsid w:val="001E5712"/>
    <w:rsid w:val="001F08DA"/>
    <w:rsid w:val="001F0C7E"/>
    <w:rsid w:val="001F0EB8"/>
    <w:rsid w:val="001F2F27"/>
    <w:rsid w:val="001F377D"/>
    <w:rsid w:val="001F3BE7"/>
    <w:rsid w:val="001F4469"/>
    <w:rsid w:val="001F4F1D"/>
    <w:rsid w:val="001F6019"/>
    <w:rsid w:val="001F6D8A"/>
    <w:rsid w:val="001F7FF7"/>
    <w:rsid w:val="00200446"/>
    <w:rsid w:val="00200E65"/>
    <w:rsid w:val="00201B82"/>
    <w:rsid w:val="0020207A"/>
    <w:rsid w:val="002024CE"/>
    <w:rsid w:val="002030AD"/>
    <w:rsid w:val="0020713D"/>
    <w:rsid w:val="00207A6D"/>
    <w:rsid w:val="00207E27"/>
    <w:rsid w:val="002100C0"/>
    <w:rsid w:val="0021054B"/>
    <w:rsid w:val="00210B36"/>
    <w:rsid w:val="00211430"/>
    <w:rsid w:val="00211EF7"/>
    <w:rsid w:val="00212BF4"/>
    <w:rsid w:val="002140CD"/>
    <w:rsid w:val="00214393"/>
    <w:rsid w:val="002151C3"/>
    <w:rsid w:val="00215679"/>
    <w:rsid w:val="00215BB3"/>
    <w:rsid w:val="00215E4C"/>
    <w:rsid w:val="00216381"/>
    <w:rsid w:val="00216EF3"/>
    <w:rsid w:val="00217BC8"/>
    <w:rsid w:val="00220F0C"/>
    <w:rsid w:val="00221957"/>
    <w:rsid w:val="002226E1"/>
    <w:rsid w:val="00222868"/>
    <w:rsid w:val="00222AFB"/>
    <w:rsid w:val="00222D78"/>
    <w:rsid w:val="00225FA2"/>
    <w:rsid w:val="00226567"/>
    <w:rsid w:val="00230684"/>
    <w:rsid w:val="002309C9"/>
    <w:rsid w:val="002321BD"/>
    <w:rsid w:val="00232325"/>
    <w:rsid w:val="00232D0F"/>
    <w:rsid w:val="00233B95"/>
    <w:rsid w:val="002340DF"/>
    <w:rsid w:val="00234367"/>
    <w:rsid w:val="00235812"/>
    <w:rsid w:val="00236067"/>
    <w:rsid w:val="00236A40"/>
    <w:rsid w:val="00237FAE"/>
    <w:rsid w:val="00240444"/>
    <w:rsid w:val="00241867"/>
    <w:rsid w:val="00241F5F"/>
    <w:rsid w:val="00242E54"/>
    <w:rsid w:val="00243956"/>
    <w:rsid w:val="00245402"/>
    <w:rsid w:val="00246B24"/>
    <w:rsid w:val="00247469"/>
    <w:rsid w:val="00247632"/>
    <w:rsid w:val="00247764"/>
    <w:rsid w:val="002502F5"/>
    <w:rsid w:val="002505EF"/>
    <w:rsid w:val="00250A1D"/>
    <w:rsid w:val="00251BCD"/>
    <w:rsid w:val="00252E28"/>
    <w:rsid w:val="002537F8"/>
    <w:rsid w:val="00255044"/>
    <w:rsid w:val="00255053"/>
    <w:rsid w:val="00255757"/>
    <w:rsid w:val="00255AC0"/>
    <w:rsid w:val="0025686F"/>
    <w:rsid w:val="0025793A"/>
    <w:rsid w:val="0026012A"/>
    <w:rsid w:val="00261120"/>
    <w:rsid w:val="00261223"/>
    <w:rsid w:val="00261395"/>
    <w:rsid w:val="002616A0"/>
    <w:rsid w:val="002619BA"/>
    <w:rsid w:val="00262C42"/>
    <w:rsid w:val="002632A8"/>
    <w:rsid w:val="00263718"/>
    <w:rsid w:val="00264455"/>
    <w:rsid w:val="00264ABF"/>
    <w:rsid w:val="00264C39"/>
    <w:rsid w:val="0026514B"/>
    <w:rsid w:val="00266A45"/>
    <w:rsid w:val="0026724B"/>
    <w:rsid w:val="002677F9"/>
    <w:rsid w:val="0026798E"/>
    <w:rsid w:val="00270189"/>
    <w:rsid w:val="002716A4"/>
    <w:rsid w:val="00272EB9"/>
    <w:rsid w:val="00273284"/>
    <w:rsid w:val="00273976"/>
    <w:rsid w:val="002758C5"/>
    <w:rsid w:val="00280B1B"/>
    <w:rsid w:val="0028177B"/>
    <w:rsid w:val="0028189C"/>
    <w:rsid w:val="00281C27"/>
    <w:rsid w:val="00282B8B"/>
    <w:rsid w:val="00284919"/>
    <w:rsid w:val="00286A01"/>
    <w:rsid w:val="00287CEF"/>
    <w:rsid w:val="002905CF"/>
    <w:rsid w:val="00291840"/>
    <w:rsid w:val="0029191D"/>
    <w:rsid w:val="00293DB9"/>
    <w:rsid w:val="0029427F"/>
    <w:rsid w:val="00296926"/>
    <w:rsid w:val="00296B2E"/>
    <w:rsid w:val="002A03A6"/>
    <w:rsid w:val="002A0F43"/>
    <w:rsid w:val="002A25F3"/>
    <w:rsid w:val="002A43B0"/>
    <w:rsid w:val="002A5119"/>
    <w:rsid w:val="002A517F"/>
    <w:rsid w:val="002A6059"/>
    <w:rsid w:val="002A60E4"/>
    <w:rsid w:val="002A6D2B"/>
    <w:rsid w:val="002A704F"/>
    <w:rsid w:val="002A7C24"/>
    <w:rsid w:val="002B118E"/>
    <w:rsid w:val="002B1772"/>
    <w:rsid w:val="002B1BE3"/>
    <w:rsid w:val="002B2A8C"/>
    <w:rsid w:val="002B2B8B"/>
    <w:rsid w:val="002B3BF6"/>
    <w:rsid w:val="002B43C9"/>
    <w:rsid w:val="002B43CE"/>
    <w:rsid w:val="002B4771"/>
    <w:rsid w:val="002B563B"/>
    <w:rsid w:val="002B5F09"/>
    <w:rsid w:val="002B7032"/>
    <w:rsid w:val="002B7618"/>
    <w:rsid w:val="002C1363"/>
    <w:rsid w:val="002C15A5"/>
    <w:rsid w:val="002C1B97"/>
    <w:rsid w:val="002C2546"/>
    <w:rsid w:val="002C2941"/>
    <w:rsid w:val="002C37C3"/>
    <w:rsid w:val="002C6DF2"/>
    <w:rsid w:val="002C6E9E"/>
    <w:rsid w:val="002C755D"/>
    <w:rsid w:val="002D1C90"/>
    <w:rsid w:val="002D1D5E"/>
    <w:rsid w:val="002D238D"/>
    <w:rsid w:val="002D3AF1"/>
    <w:rsid w:val="002D3EB0"/>
    <w:rsid w:val="002D4F57"/>
    <w:rsid w:val="002D50D9"/>
    <w:rsid w:val="002D5376"/>
    <w:rsid w:val="002D5723"/>
    <w:rsid w:val="002D78B2"/>
    <w:rsid w:val="002E0929"/>
    <w:rsid w:val="002E1322"/>
    <w:rsid w:val="002E1BF6"/>
    <w:rsid w:val="002E22ED"/>
    <w:rsid w:val="002E243F"/>
    <w:rsid w:val="002E3C89"/>
    <w:rsid w:val="002E4B0A"/>
    <w:rsid w:val="002E4EB4"/>
    <w:rsid w:val="002F0D72"/>
    <w:rsid w:val="002F0F42"/>
    <w:rsid w:val="002F2285"/>
    <w:rsid w:val="002F2317"/>
    <w:rsid w:val="002F446C"/>
    <w:rsid w:val="002F5441"/>
    <w:rsid w:val="002F58C9"/>
    <w:rsid w:val="002F5DD4"/>
    <w:rsid w:val="002F70B4"/>
    <w:rsid w:val="002F7702"/>
    <w:rsid w:val="0030070D"/>
    <w:rsid w:val="00300DBE"/>
    <w:rsid w:val="0030261E"/>
    <w:rsid w:val="00302987"/>
    <w:rsid w:val="00302A9C"/>
    <w:rsid w:val="0030363B"/>
    <w:rsid w:val="0030402E"/>
    <w:rsid w:val="003046EC"/>
    <w:rsid w:val="00304844"/>
    <w:rsid w:val="0030495C"/>
    <w:rsid w:val="00304BB1"/>
    <w:rsid w:val="003052CF"/>
    <w:rsid w:val="00305BF0"/>
    <w:rsid w:val="003078D3"/>
    <w:rsid w:val="0031093B"/>
    <w:rsid w:val="00311C50"/>
    <w:rsid w:val="00313342"/>
    <w:rsid w:val="00313E48"/>
    <w:rsid w:val="003140DF"/>
    <w:rsid w:val="00314725"/>
    <w:rsid w:val="00316AAB"/>
    <w:rsid w:val="0031798B"/>
    <w:rsid w:val="00321E30"/>
    <w:rsid w:val="0032201E"/>
    <w:rsid w:val="00322A17"/>
    <w:rsid w:val="003239E3"/>
    <w:rsid w:val="003245E3"/>
    <w:rsid w:val="0032536E"/>
    <w:rsid w:val="0032539F"/>
    <w:rsid w:val="003305F6"/>
    <w:rsid w:val="00332367"/>
    <w:rsid w:val="003324D6"/>
    <w:rsid w:val="00332E45"/>
    <w:rsid w:val="00333852"/>
    <w:rsid w:val="00334CA4"/>
    <w:rsid w:val="00334DE5"/>
    <w:rsid w:val="00335FE0"/>
    <w:rsid w:val="00336383"/>
    <w:rsid w:val="00336778"/>
    <w:rsid w:val="003367B2"/>
    <w:rsid w:val="0033690C"/>
    <w:rsid w:val="00337733"/>
    <w:rsid w:val="00341920"/>
    <w:rsid w:val="00341DEA"/>
    <w:rsid w:val="00341F15"/>
    <w:rsid w:val="003424DF"/>
    <w:rsid w:val="00344792"/>
    <w:rsid w:val="003453CE"/>
    <w:rsid w:val="00347159"/>
    <w:rsid w:val="003477C3"/>
    <w:rsid w:val="003503DE"/>
    <w:rsid w:val="003532B8"/>
    <w:rsid w:val="00354D67"/>
    <w:rsid w:val="003605D5"/>
    <w:rsid w:val="003608A4"/>
    <w:rsid w:val="003620E4"/>
    <w:rsid w:val="003635F6"/>
    <w:rsid w:val="00363EFE"/>
    <w:rsid w:val="00364A63"/>
    <w:rsid w:val="00364D02"/>
    <w:rsid w:val="0036573D"/>
    <w:rsid w:val="0037014A"/>
    <w:rsid w:val="00370837"/>
    <w:rsid w:val="00371AB0"/>
    <w:rsid w:val="0037300E"/>
    <w:rsid w:val="0037317D"/>
    <w:rsid w:val="003731F5"/>
    <w:rsid w:val="00374814"/>
    <w:rsid w:val="0037481D"/>
    <w:rsid w:val="00374FFA"/>
    <w:rsid w:val="00376F80"/>
    <w:rsid w:val="0037734D"/>
    <w:rsid w:val="003776A5"/>
    <w:rsid w:val="003813B9"/>
    <w:rsid w:val="0038157B"/>
    <w:rsid w:val="00382F59"/>
    <w:rsid w:val="00383512"/>
    <w:rsid w:val="0038372F"/>
    <w:rsid w:val="003839DC"/>
    <w:rsid w:val="003844F6"/>
    <w:rsid w:val="00384BB0"/>
    <w:rsid w:val="00384DCE"/>
    <w:rsid w:val="00386E55"/>
    <w:rsid w:val="00387DB5"/>
    <w:rsid w:val="00390A49"/>
    <w:rsid w:val="00391286"/>
    <w:rsid w:val="003918A1"/>
    <w:rsid w:val="00392B5B"/>
    <w:rsid w:val="00392FF2"/>
    <w:rsid w:val="0039315C"/>
    <w:rsid w:val="0039517F"/>
    <w:rsid w:val="00395BD9"/>
    <w:rsid w:val="00396E95"/>
    <w:rsid w:val="00396F69"/>
    <w:rsid w:val="0039798B"/>
    <w:rsid w:val="003A1117"/>
    <w:rsid w:val="003A2548"/>
    <w:rsid w:val="003A26EA"/>
    <w:rsid w:val="003A3307"/>
    <w:rsid w:val="003A595B"/>
    <w:rsid w:val="003A62B7"/>
    <w:rsid w:val="003A6E49"/>
    <w:rsid w:val="003A6F5B"/>
    <w:rsid w:val="003A79F9"/>
    <w:rsid w:val="003B00EF"/>
    <w:rsid w:val="003B0F07"/>
    <w:rsid w:val="003B0F6F"/>
    <w:rsid w:val="003B12BF"/>
    <w:rsid w:val="003B23C0"/>
    <w:rsid w:val="003B279F"/>
    <w:rsid w:val="003B2B23"/>
    <w:rsid w:val="003B42C9"/>
    <w:rsid w:val="003B4373"/>
    <w:rsid w:val="003C1455"/>
    <w:rsid w:val="003C19BE"/>
    <w:rsid w:val="003C283A"/>
    <w:rsid w:val="003C462F"/>
    <w:rsid w:val="003C4962"/>
    <w:rsid w:val="003C5853"/>
    <w:rsid w:val="003C5AA6"/>
    <w:rsid w:val="003C6012"/>
    <w:rsid w:val="003C7AA0"/>
    <w:rsid w:val="003C7FB3"/>
    <w:rsid w:val="003D0F3D"/>
    <w:rsid w:val="003D23DB"/>
    <w:rsid w:val="003D26AB"/>
    <w:rsid w:val="003D2EFC"/>
    <w:rsid w:val="003D2FD5"/>
    <w:rsid w:val="003D3E80"/>
    <w:rsid w:val="003D4DC7"/>
    <w:rsid w:val="003D59C6"/>
    <w:rsid w:val="003D7C10"/>
    <w:rsid w:val="003E06AB"/>
    <w:rsid w:val="003E2A61"/>
    <w:rsid w:val="003E419E"/>
    <w:rsid w:val="003E4446"/>
    <w:rsid w:val="003E4D59"/>
    <w:rsid w:val="003E7D24"/>
    <w:rsid w:val="003E7F2A"/>
    <w:rsid w:val="003F1159"/>
    <w:rsid w:val="003F19C2"/>
    <w:rsid w:val="003F1E98"/>
    <w:rsid w:val="003F24FF"/>
    <w:rsid w:val="003F2674"/>
    <w:rsid w:val="003F3B47"/>
    <w:rsid w:val="003F3E7A"/>
    <w:rsid w:val="003F49B0"/>
    <w:rsid w:val="003F4BED"/>
    <w:rsid w:val="003F4ECE"/>
    <w:rsid w:val="003F5441"/>
    <w:rsid w:val="003F5744"/>
    <w:rsid w:val="003F5795"/>
    <w:rsid w:val="003F620B"/>
    <w:rsid w:val="003F741A"/>
    <w:rsid w:val="003F75C6"/>
    <w:rsid w:val="003F7EFD"/>
    <w:rsid w:val="004003BC"/>
    <w:rsid w:val="00400B99"/>
    <w:rsid w:val="00401EE5"/>
    <w:rsid w:val="00402112"/>
    <w:rsid w:val="00402200"/>
    <w:rsid w:val="004044DF"/>
    <w:rsid w:val="004050D6"/>
    <w:rsid w:val="004056B1"/>
    <w:rsid w:val="0040598B"/>
    <w:rsid w:val="00406233"/>
    <w:rsid w:val="004065C0"/>
    <w:rsid w:val="00406DD3"/>
    <w:rsid w:val="00406FBF"/>
    <w:rsid w:val="00410241"/>
    <w:rsid w:val="0041180B"/>
    <w:rsid w:val="0041312D"/>
    <w:rsid w:val="004134FA"/>
    <w:rsid w:val="00413603"/>
    <w:rsid w:val="00414131"/>
    <w:rsid w:val="004142B2"/>
    <w:rsid w:val="00414ACB"/>
    <w:rsid w:val="00414AF5"/>
    <w:rsid w:val="00415A6B"/>
    <w:rsid w:val="00415BC9"/>
    <w:rsid w:val="00423298"/>
    <w:rsid w:val="004247BA"/>
    <w:rsid w:val="00424F05"/>
    <w:rsid w:val="004252C9"/>
    <w:rsid w:val="00425554"/>
    <w:rsid w:val="00425B49"/>
    <w:rsid w:val="004262EA"/>
    <w:rsid w:val="00426531"/>
    <w:rsid w:val="00427653"/>
    <w:rsid w:val="00427D8D"/>
    <w:rsid w:val="004321A9"/>
    <w:rsid w:val="00432778"/>
    <w:rsid w:val="004327F3"/>
    <w:rsid w:val="00432E64"/>
    <w:rsid w:val="0043391E"/>
    <w:rsid w:val="004339FC"/>
    <w:rsid w:val="00433CA0"/>
    <w:rsid w:val="004347A8"/>
    <w:rsid w:val="00434E13"/>
    <w:rsid w:val="00434E88"/>
    <w:rsid w:val="00434EE9"/>
    <w:rsid w:val="00435FFB"/>
    <w:rsid w:val="00441D2F"/>
    <w:rsid w:val="00441DD0"/>
    <w:rsid w:val="004424A4"/>
    <w:rsid w:val="0044272F"/>
    <w:rsid w:val="00442B00"/>
    <w:rsid w:val="00442E45"/>
    <w:rsid w:val="00444CDF"/>
    <w:rsid w:val="004452BC"/>
    <w:rsid w:val="00445D1A"/>
    <w:rsid w:val="0044732D"/>
    <w:rsid w:val="004501F8"/>
    <w:rsid w:val="0045242F"/>
    <w:rsid w:val="00452AD8"/>
    <w:rsid w:val="00453BB8"/>
    <w:rsid w:val="00453F50"/>
    <w:rsid w:val="004541B7"/>
    <w:rsid w:val="00454828"/>
    <w:rsid w:val="004549C4"/>
    <w:rsid w:val="004551DD"/>
    <w:rsid w:val="004557AC"/>
    <w:rsid w:val="004566C8"/>
    <w:rsid w:val="00463534"/>
    <w:rsid w:val="0046356D"/>
    <w:rsid w:val="00465534"/>
    <w:rsid w:val="00467043"/>
    <w:rsid w:val="004675E9"/>
    <w:rsid w:val="00467FA6"/>
    <w:rsid w:val="00471E4E"/>
    <w:rsid w:val="00472807"/>
    <w:rsid w:val="00472BDF"/>
    <w:rsid w:val="0047331E"/>
    <w:rsid w:val="00473509"/>
    <w:rsid w:val="00473DF4"/>
    <w:rsid w:val="004740FF"/>
    <w:rsid w:val="00474E4A"/>
    <w:rsid w:val="0047505E"/>
    <w:rsid w:val="0047540C"/>
    <w:rsid w:val="00476ED2"/>
    <w:rsid w:val="00476F92"/>
    <w:rsid w:val="00477591"/>
    <w:rsid w:val="00477861"/>
    <w:rsid w:val="00477F73"/>
    <w:rsid w:val="004816A5"/>
    <w:rsid w:val="004819D1"/>
    <w:rsid w:val="00481C8F"/>
    <w:rsid w:val="0048281E"/>
    <w:rsid w:val="00483EDE"/>
    <w:rsid w:val="00484345"/>
    <w:rsid w:val="004843F0"/>
    <w:rsid w:val="00487477"/>
    <w:rsid w:val="0049034B"/>
    <w:rsid w:val="0049044A"/>
    <w:rsid w:val="00491387"/>
    <w:rsid w:val="00492867"/>
    <w:rsid w:val="00493BDA"/>
    <w:rsid w:val="00494274"/>
    <w:rsid w:val="0049521A"/>
    <w:rsid w:val="0049541C"/>
    <w:rsid w:val="004959A0"/>
    <w:rsid w:val="004959CF"/>
    <w:rsid w:val="00496911"/>
    <w:rsid w:val="00497544"/>
    <w:rsid w:val="004976B1"/>
    <w:rsid w:val="004A0288"/>
    <w:rsid w:val="004A16FA"/>
    <w:rsid w:val="004A2A7E"/>
    <w:rsid w:val="004A2CF6"/>
    <w:rsid w:val="004A2F9A"/>
    <w:rsid w:val="004A444A"/>
    <w:rsid w:val="004A4712"/>
    <w:rsid w:val="004A481F"/>
    <w:rsid w:val="004A6090"/>
    <w:rsid w:val="004A6EC7"/>
    <w:rsid w:val="004A7F47"/>
    <w:rsid w:val="004B0015"/>
    <w:rsid w:val="004B0139"/>
    <w:rsid w:val="004B075F"/>
    <w:rsid w:val="004B10A7"/>
    <w:rsid w:val="004B110A"/>
    <w:rsid w:val="004B18AD"/>
    <w:rsid w:val="004B203F"/>
    <w:rsid w:val="004B2C17"/>
    <w:rsid w:val="004B3FA8"/>
    <w:rsid w:val="004B4529"/>
    <w:rsid w:val="004B580E"/>
    <w:rsid w:val="004B648C"/>
    <w:rsid w:val="004B6DB6"/>
    <w:rsid w:val="004C08D7"/>
    <w:rsid w:val="004C1013"/>
    <w:rsid w:val="004C1A1B"/>
    <w:rsid w:val="004C1E4E"/>
    <w:rsid w:val="004C27F3"/>
    <w:rsid w:val="004C4527"/>
    <w:rsid w:val="004C465A"/>
    <w:rsid w:val="004C48C5"/>
    <w:rsid w:val="004C4CA7"/>
    <w:rsid w:val="004C5B88"/>
    <w:rsid w:val="004C741A"/>
    <w:rsid w:val="004C7A3C"/>
    <w:rsid w:val="004D087D"/>
    <w:rsid w:val="004D0A47"/>
    <w:rsid w:val="004D0AA1"/>
    <w:rsid w:val="004D16FF"/>
    <w:rsid w:val="004D27F8"/>
    <w:rsid w:val="004D2938"/>
    <w:rsid w:val="004D3575"/>
    <w:rsid w:val="004D521C"/>
    <w:rsid w:val="004D543B"/>
    <w:rsid w:val="004D5A76"/>
    <w:rsid w:val="004D6C9B"/>
    <w:rsid w:val="004D74DC"/>
    <w:rsid w:val="004E07C0"/>
    <w:rsid w:val="004E0DD9"/>
    <w:rsid w:val="004E1F49"/>
    <w:rsid w:val="004E219B"/>
    <w:rsid w:val="004E25FE"/>
    <w:rsid w:val="004E2856"/>
    <w:rsid w:val="004E287B"/>
    <w:rsid w:val="004E28E3"/>
    <w:rsid w:val="004E2BC3"/>
    <w:rsid w:val="004E5A19"/>
    <w:rsid w:val="004E67E1"/>
    <w:rsid w:val="004E790D"/>
    <w:rsid w:val="004E7F3C"/>
    <w:rsid w:val="004F1949"/>
    <w:rsid w:val="004F2721"/>
    <w:rsid w:val="004F2D64"/>
    <w:rsid w:val="004F457A"/>
    <w:rsid w:val="004F509F"/>
    <w:rsid w:val="004F5963"/>
    <w:rsid w:val="004F7B86"/>
    <w:rsid w:val="004F7C6D"/>
    <w:rsid w:val="004F7D27"/>
    <w:rsid w:val="00500AA1"/>
    <w:rsid w:val="00500EB9"/>
    <w:rsid w:val="005018A0"/>
    <w:rsid w:val="00501ED6"/>
    <w:rsid w:val="00501EEC"/>
    <w:rsid w:val="005027AA"/>
    <w:rsid w:val="00502914"/>
    <w:rsid w:val="00502915"/>
    <w:rsid w:val="0050294C"/>
    <w:rsid w:val="00503F27"/>
    <w:rsid w:val="0050434D"/>
    <w:rsid w:val="00505304"/>
    <w:rsid w:val="00505685"/>
    <w:rsid w:val="00505767"/>
    <w:rsid w:val="00505C09"/>
    <w:rsid w:val="00505C5D"/>
    <w:rsid w:val="00506B46"/>
    <w:rsid w:val="005073E5"/>
    <w:rsid w:val="005103F7"/>
    <w:rsid w:val="00511E62"/>
    <w:rsid w:val="005121F7"/>
    <w:rsid w:val="00513305"/>
    <w:rsid w:val="00514045"/>
    <w:rsid w:val="00514CC8"/>
    <w:rsid w:val="005153FD"/>
    <w:rsid w:val="00515892"/>
    <w:rsid w:val="00516BC5"/>
    <w:rsid w:val="00516E63"/>
    <w:rsid w:val="0051765E"/>
    <w:rsid w:val="00517D68"/>
    <w:rsid w:val="00521665"/>
    <w:rsid w:val="00521737"/>
    <w:rsid w:val="005222BE"/>
    <w:rsid w:val="00522F24"/>
    <w:rsid w:val="005240B5"/>
    <w:rsid w:val="005250A5"/>
    <w:rsid w:val="00526038"/>
    <w:rsid w:val="005263E9"/>
    <w:rsid w:val="00526ACC"/>
    <w:rsid w:val="00527F54"/>
    <w:rsid w:val="0053032F"/>
    <w:rsid w:val="005308B5"/>
    <w:rsid w:val="005326A3"/>
    <w:rsid w:val="00532C90"/>
    <w:rsid w:val="005340FC"/>
    <w:rsid w:val="00535170"/>
    <w:rsid w:val="00535A92"/>
    <w:rsid w:val="00535AB2"/>
    <w:rsid w:val="00535E16"/>
    <w:rsid w:val="0054018F"/>
    <w:rsid w:val="00540385"/>
    <w:rsid w:val="00540F41"/>
    <w:rsid w:val="00541ADC"/>
    <w:rsid w:val="00543E5E"/>
    <w:rsid w:val="00543EDF"/>
    <w:rsid w:val="005440B3"/>
    <w:rsid w:val="0054476B"/>
    <w:rsid w:val="005453F7"/>
    <w:rsid w:val="00545650"/>
    <w:rsid w:val="00545EEA"/>
    <w:rsid w:val="00546448"/>
    <w:rsid w:val="0054690F"/>
    <w:rsid w:val="00550200"/>
    <w:rsid w:val="00550AC2"/>
    <w:rsid w:val="00552976"/>
    <w:rsid w:val="00552F9F"/>
    <w:rsid w:val="00553617"/>
    <w:rsid w:val="00553679"/>
    <w:rsid w:val="0055448F"/>
    <w:rsid w:val="005548F1"/>
    <w:rsid w:val="00554A92"/>
    <w:rsid w:val="005553B2"/>
    <w:rsid w:val="00555669"/>
    <w:rsid w:val="00555FB9"/>
    <w:rsid w:val="00556647"/>
    <w:rsid w:val="0055736A"/>
    <w:rsid w:val="00557E7B"/>
    <w:rsid w:val="005605FB"/>
    <w:rsid w:val="005618FC"/>
    <w:rsid w:val="00561E79"/>
    <w:rsid w:val="00563E7F"/>
    <w:rsid w:val="005642C9"/>
    <w:rsid w:val="00564D4F"/>
    <w:rsid w:val="0056592F"/>
    <w:rsid w:val="0057004C"/>
    <w:rsid w:val="005706A1"/>
    <w:rsid w:val="00570B62"/>
    <w:rsid w:val="00572AE2"/>
    <w:rsid w:val="0057353B"/>
    <w:rsid w:val="005737BC"/>
    <w:rsid w:val="00575210"/>
    <w:rsid w:val="00581537"/>
    <w:rsid w:val="00581577"/>
    <w:rsid w:val="0058174C"/>
    <w:rsid w:val="00584212"/>
    <w:rsid w:val="005855D3"/>
    <w:rsid w:val="005868E7"/>
    <w:rsid w:val="00586C93"/>
    <w:rsid w:val="005870E0"/>
    <w:rsid w:val="00587861"/>
    <w:rsid w:val="00587945"/>
    <w:rsid w:val="00587BC7"/>
    <w:rsid w:val="005909C5"/>
    <w:rsid w:val="00592902"/>
    <w:rsid w:val="00592EEA"/>
    <w:rsid w:val="00593BE0"/>
    <w:rsid w:val="00594388"/>
    <w:rsid w:val="00594E33"/>
    <w:rsid w:val="00596A90"/>
    <w:rsid w:val="005A0F76"/>
    <w:rsid w:val="005A1FBC"/>
    <w:rsid w:val="005A3569"/>
    <w:rsid w:val="005A35B9"/>
    <w:rsid w:val="005A624B"/>
    <w:rsid w:val="005A6A93"/>
    <w:rsid w:val="005A6E5A"/>
    <w:rsid w:val="005B1848"/>
    <w:rsid w:val="005B1B7B"/>
    <w:rsid w:val="005B1BC0"/>
    <w:rsid w:val="005B3359"/>
    <w:rsid w:val="005B4352"/>
    <w:rsid w:val="005B437C"/>
    <w:rsid w:val="005B47BF"/>
    <w:rsid w:val="005B505C"/>
    <w:rsid w:val="005B5208"/>
    <w:rsid w:val="005B5B9F"/>
    <w:rsid w:val="005B5E2E"/>
    <w:rsid w:val="005B5EF8"/>
    <w:rsid w:val="005B63A0"/>
    <w:rsid w:val="005B6D75"/>
    <w:rsid w:val="005B77D8"/>
    <w:rsid w:val="005C041B"/>
    <w:rsid w:val="005C19AC"/>
    <w:rsid w:val="005C1E0E"/>
    <w:rsid w:val="005C327E"/>
    <w:rsid w:val="005C4B71"/>
    <w:rsid w:val="005C4C4C"/>
    <w:rsid w:val="005C50A8"/>
    <w:rsid w:val="005C6452"/>
    <w:rsid w:val="005C6F4C"/>
    <w:rsid w:val="005C7310"/>
    <w:rsid w:val="005D2622"/>
    <w:rsid w:val="005D3969"/>
    <w:rsid w:val="005D4410"/>
    <w:rsid w:val="005D46B7"/>
    <w:rsid w:val="005D49AF"/>
    <w:rsid w:val="005D53E6"/>
    <w:rsid w:val="005D5B56"/>
    <w:rsid w:val="005D5DB0"/>
    <w:rsid w:val="005D6BD8"/>
    <w:rsid w:val="005D7230"/>
    <w:rsid w:val="005D728C"/>
    <w:rsid w:val="005D761D"/>
    <w:rsid w:val="005E0FDA"/>
    <w:rsid w:val="005E1731"/>
    <w:rsid w:val="005E25CF"/>
    <w:rsid w:val="005E3C47"/>
    <w:rsid w:val="005E4A0C"/>
    <w:rsid w:val="005E6980"/>
    <w:rsid w:val="005E6A2E"/>
    <w:rsid w:val="005E6CD0"/>
    <w:rsid w:val="005E70DC"/>
    <w:rsid w:val="005F00D7"/>
    <w:rsid w:val="005F06A4"/>
    <w:rsid w:val="005F252E"/>
    <w:rsid w:val="005F2553"/>
    <w:rsid w:val="005F2A97"/>
    <w:rsid w:val="005F36AF"/>
    <w:rsid w:val="005F3C26"/>
    <w:rsid w:val="005F3CFD"/>
    <w:rsid w:val="005F3F51"/>
    <w:rsid w:val="005F4512"/>
    <w:rsid w:val="005F4579"/>
    <w:rsid w:val="005F4D68"/>
    <w:rsid w:val="005F5045"/>
    <w:rsid w:val="005F593B"/>
    <w:rsid w:val="005F5BFD"/>
    <w:rsid w:val="005F5D97"/>
    <w:rsid w:val="005F6D27"/>
    <w:rsid w:val="005F6D48"/>
    <w:rsid w:val="00600A94"/>
    <w:rsid w:val="006044B0"/>
    <w:rsid w:val="006048FA"/>
    <w:rsid w:val="00604C4D"/>
    <w:rsid w:val="00607CCF"/>
    <w:rsid w:val="006106CF"/>
    <w:rsid w:val="00610BEA"/>
    <w:rsid w:val="00611292"/>
    <w:rsid w:val="00611B1D"/>
    <w:rsid w:val="00612670"/>
    <w:rsid w:val="00613087"/>
    <w:rsid w:val="00614243"/>
    <w:rsid w:val="006146AE"/>
    <w:rsid w:val="00614F61"/>
    <w:rsid w:val="00615C8E"/>
    <w:rsid w:val="00615F30"/>
    <w:rsid w:val="006178A5"/>
    <w:rsid w:val="00617B59"/>
    <w:rsid w:val="00617D9D"/>
    <w:rsid w:val="00620F97"/>
    <w:rsid w:val="00622E53"/>
    <w:rsid w:val="006230AC"/>
    <w:rsid w:val="00623F00"/>
    <w:rsid w:val="00624519"/>
    <w:rsid w:val="00625033"/>
    <w:rsid w:val="00625EA9"/>
    <w:rsid w:val="006266BF"/>
    <w:rsid w:val="00626C4F"/>
    <w:rsid w:val="00627B5E"/>
    <w:rsid w:val="00630145"/>
    <w:rsid w:val="00630B83"/>
    <w:rsid w:val="00631C6E"/>
    <w:rsid w:val="0063272B"/>
    <w:rsid w:val="00633A20"/>
    <w:rsid w:val="00633E8D"/>
    <w:rsid w:val="00635F26"/>
    <w:rsid w:val="0063764C"/>
    <w:rsid w:val="00640C81"/>
    <w:rsid w:val="00641015"/>
    <w:rsid w:val="006410CE"/>
    <w:rsid w:val="00641747"/>
    <w:rsid w:val="0064494C"/>
    <w:rsid w:val="00644EB5"/>
    <w:rsid w:val="006452FC"/>
    <w:rsid w:val="0064572A"/>
    <w:rsid w:val="00646491"/>
    <w:rsid w:val="00646AD6"/>
    <w:rsid w:val="00646F9A"/>
    <w:rsid w:val="00647593"/>
    <w:rsid w:val="00647603"/>
    <w:rsid w:val="00653452"/>
    <w:rsid w:val="006544A4"/>
    <w:rsid w:val="00654880"/>
    <w:rsid w:val="00655A3C"/>
    <w:rsid w:val="00657464"/>
    <w:rsid w:val="00660429"/>
    <w:rsid w:val="006609EA"/>
    <w:rsid w:val="00660C55"/>
    <w:rsid w:val="0066173A"/>
    <w:rsid w:val="006619F5"/>
    <w:rsid w:val="006641C5"/>
    <w:rsid w:val="006642D1"/>
    <w:rsid w:val="00666BEA"/>
    <w:rsid w:val="00667416"/>
    <w:rsid w:val="00667BF6"/>
    <w:rsid w:val="0067122A"/>
    <w:rsid w:val="00671C28"/>
    <w:rsid w:val="00672716"/>
    <w:rsid w:val="006732F1"/>
    <w:rsid w:val="0067432B"/>
    <w:rsid w:val="006751B1"/>
    <w:rsid w:val="00675861"/>
    <w:rsid w:val="0067695F"/>
    <w:rsid w:val="006769E2"/>
    <w:rsid w:val="0067771F"/>
    <w:rsid w:val="00680BE2"/>
    <w:rsid w:val="0068108D"/>
    <w:rsid w:val="00681E9B"/>
    <w:rsid w:val="0068432C"/>
    <w:rsid w:val="006846A0"/>
    <w:rsid w:val="00684F09"/>
    <w:rsid w:val="00685C85"/>
    <w:rsid w:val="00690106"/>
    <w:rsid w:val="00691838"/>
    <w:rsid w:val="00692F4D"/>
    <w:rsid w:val="006933FC"/>
    <w:rsid w:val="00693738"/>
    <w:rsid w:val="006945D7"/>
    <w:rsid w:val="006957BC"/>
    <w:rsid w:val="00695E92"/>
    <w:rsid w:val="006A088A"/>
    <w:rsid w:val="006A2114"/>
    <w:rsid w:val="006A22B9"/>
    <w:rsid w:val="006A2AB4"/>
    <w:rsid w:val="006A3105"/>
    <w:rsid w:val="006A40F8"/>
    <w:rsid w:val="006A4A0B"/>
    <w:rsid w:val="006A4F73"/>
    <w:rsid w:val="006A5EDB"/>
    <w:rsid w:val="006A62F0"/>
    <w:rsid w:val="006A741F"/>
    <w:rsid w:val="006A74B2"/>
    <w:rsid w:val="006B4332"/>
    <w:rsid w:val="006B6167"/>
    <w:rsid w:val="006B617B"/>
    <w:rsid w:val="006B7787"/>
    <w:rsid w:val="006C0694"/>
    <w:rsid w:val="006C15C3"/>
    <w:rsid w:val="006C2EA5"/>
    <w:rsid w:val="006C331F"/>
    <w:rsid w:val="006C334C"/>
    <w:rsid w:val="006C3389"/>
    <w:rsid w:val="006C3AE6"/>
    <w:rsid w:val="006C50BF"/>
    <w:rsid w:val="006C5713"/>
    <w:rsid w:val="006C5BC3"/>
    <w:rsid w:val="006C5C4F"/>
    <w:rsid w:val="006C7617"/>
    <w:rsid w:val="006C7FF5"/>
    <w:rsid w:val="006D0346"/>
    <w:rsid w:val="006D198A"/>
    <w:rsid w:val="006D1E43"/>
    <w:rsid w:val="006D227A"/>
    <w:rsid w:val="006D3B34"/>
    <w:rsid w:val="006D494E"/>
    <w:rsid w:val="006D4C94"/>
    <w:rsid w:val="006D5172"/>
    <w:rsid w:val="006D5C1D"/>
    <w:rsid w:val="006E1289"/>
    <w:rsid w:val="006E18C0"/>
    <w:rsid w:val="006E211E"/>
    <w:rsid w:val="006E25E6"/>
    <w:rsid w:val="006E3485"/>
    <w:rsid w:val="006E3626"/>
    <w:rsid w:val="006E3BAB"/>
    <w:rsid w:val="006E4A0F"/>
    <w:rsid w:val="006E4E94"/>
    <w:rsid w:val="006E500F"/>
    <w:rsid w:val="006E75DE"/>
    <w:rsid w:val="006E7984"/>
    <w:rsid w:val="006E7D0F"/>
    <w:rsid w:val="006F0180"/>
    <w:rsid w:val="006F01A2"/>
    <w:rsid w:val="006F030E"/>
    <w:rsid w:val="006F106D"/>
    <w:rsid w:val="006F2738"/>
    <w:rsid w:val="006F2899"/>
    <w:rsid w:val="006F36AD"/>
    <w:rsid w:val="006F46C3"/>
    <w:rsid w:val="006F5131"/>
    <w:rsid w:val="006F58DD"/>
    <w:rsid w:val="006F5F7B"/>
    <w:rsid w:val="006F6D05"/>
    <w:rsid w:val="006F702E"/>
    <w:rsid w:val="006F736A"/>
    <w:rsid w:val="006F77B2"/>
    <w:rsid w:val="006F7DB1"/>
    <w:rsid w:val="007010FF"/>
    <w:rsid w:val="00701196"/>
    <w:rsid w:val="0070429F"/>
    <w:rsid w:val="0070553F"/>
    <w:rsid w:val="00705B86"/>
    <w:rsid w:val="007065A6"/>
    <w:rsid w:val="00706A51"/>
    <w:rsid w:val="00710419"/>
    <w:rsid w:val="0071054C"/>
    <w:rsid w:val="00711478"/>
    <w:rsid w:val="0071165D"/>
    <w:rsid w:val="007123D6"/>
    <w:rsid w:val="00712C4E"/>
    <w:rsid w:val="007139E8"/>
    <w:rsid w:val="00713F1C"/>
    <w:rsid w:val="00714801"/>
    <w:rsid w:val="007152B3"/>
    <w:rsid w:val="00715648"/>
    <w:rsid w:val="00715B18"/>
    <w:rsid w:val="007204EF"/>
    <w:rsid w:val="00721BBF"/>
    <w:rsid w:val="007225A5"/>
    <w:rsid w:val="00723EB5"/>
    <w:rsid w:val="00725290"/>
    <w:rsid w:val="007269E5"/>
    <w:rsid w:val="007279A3"/>
    <w:rsid w:val="0073038A"/>
    <w:rsid w:val="007306D1"/>
    <w:rsid w:val="00731EF2"/>
    <w:rsid w:val="0073306D"/>
    <w:rsid w:val="00733555"/>
    <w:rsid w:val="007346C8"/>
    <w:rsid w:val="007353EA"/>
    <w:rsid w:val="00735DDC"/>
    <w:rsid w:val="0073600F"/>
    <w:rsid w:val="00736C2D"/>
    <w:rsid w:val="0074036C"/>
    <w:rsid w:val="0074041C"/>
    <w:rsid w:val="007423E5"/>
    <w:rsid w:val="0074273B"/>
    <w:rsid w:val="00744805"/>
    <w:rsid w:val="00745E82"/>
    <w:rsid w:val="00746350"/>
    <w:rsid w:val="00747B0B"/>
    <w:rsid w:val="007504F4"/>
    <w:rsid w:val="00751041"/>
    <w:rsid w:val="007512CB"/>
    <w:rsid w:val="007516BE"/>
    <w:rsid w:val="00752D1C"/>
    <w:rsid w:val="00753296"/>
    <w:rsid w:val="0075368A"/>
    <w:rsid w:val="007537F4"/>
    <w:rsid w:val="0075474B"/>
    <w:rsid w:val="00754AE8"/>
    <w:rsid w:val="00754F3E"/>
    <w:rsid w:val="00755F13"/>
    <w:rsid w:val="00761D42"/>
    <w:rsid w:val="007620E3"/>
    <w:rsid w:val="00762D84"/>
    <w:rsid w:val="00762DD8"/>
    <w:rsid w:val="00764CF2"/>
    <w:rsid w:val="007653D5"/>
    <w:rsid w:val="00765EEA"/>
    <w:rsid w:val="00765F89"/>
    <w:rsid w:val="0076605C"/>
    <w:rsid w:val="007669C7"/>
    <w:rsid w:val="00766E55"/>
    <w:rsid w:val="00766FA1"/>
    <w:rsid w:val="00771547"/>
    <w:rsid w:val="00773569"/>
    <w:rsid w:val="00775E58"/>
    <w:rsid w:val="00776717"/>
    <w:rsid w:val="00776A55"/>
    <w:rsid w:val="00780D03"/>
    <w:rsid w:val="00781762"/>
    <w:rsid w:val="00783C3B"/>
    <w:rsid w:val="00783F49"/>
    <w:rsid w:val="00784467"/>
    <w:rsid w:val="00784890"/>
    <w:rsid w:val="00784DD8"/>
    <w:rsid w:val="0078643E"/>
    <w:rsid w:val="00787844"/>
    <w:rsid w:val="00790402"/>
    <w:rsid w:val="0079086A"/>
    <w:rsid w:val="007912B9"/>
    <w:rsid w:val="00791738"/>
    <w:rsid w:val="00791C89"/>
    <w:rsid w:val="00792313"/>
    <w:rsid w:val="007923E0"/>
    <w:rsid w:val="007930EE"/>
    <w:rsid w:val="007942B0"/>
    <w:rsid w:val="007949BD"/>
    <w:rsid w:val="00795EB7"/>
    <w:rsid w:val="007965B1"/>
    <w:rsid w:val="00796687"/>
    <w:rsid w:val="00797C2B"/>
    <w:rsid w:val="007A1ABB"/>
    <w:rsid w:val="007A2831"/>
    <w:rsid w:val="007A3482"/>
    <w:rsid w:val="007A573C"/>
    <w:rsid w:val="007A64AB"/>
    <w:rsid w:val="007A66FA"/>
    <w:rsid w:val="007A7585"/>
    <w:rsid w:val="007B0BC0"/>
    <w:rsid w:val="007B18E8"/>
    <w:rsid w:val="007B21A6"/>
    <w:rsid w:val="007B24FA"/>
    <w:rsid w:val="007B346F"/>
    <w:rsid w:val="007B34AD"/>
    <w:rsid w:val="007B3C55"/>
    <w:rsid w:val="007B7C69"/>
    <w:rsid w:val="007C05FC"/>
    <w:rsid w:val="007C15E9"/>
    <w:rsid w:val="007C1D25"/>
    <w:rsid w:val="007C2107"/>
    <w:rsid w:val="007C2330"/>
    <w:rsid w:val="007C2C19"/>
    <w:rsid w:val="007C38F7"/>
    <w:rsid w:val="007C542A"/>
    <w:rsid w:val="007C5CEB"/>
    <w:rsid w:val="007C728B"/>
    <w:rsid w:val="007D0204"/>
    <w:rsid w:val="007D2C9B"/>
    <w:rsid w:val="007D2EE9"/>
    <w:rsid w:val="007D4840"/>
    <w:rsid w:val="007D48E5"/>
    <w:rsid w:val="007D4977"/>
    <w:rsid w:val="007D6780"/>
    <w:rsid w:val="007E04AA"/>
    <w:rsid w:val="007E1783"/>
    <w:rsid w:val="007E2702"/>
    <w:rsid w:val="007E3CBF"/>
    <w:rsid w:val="007E3D2A"/>
    <w:rsid w:val="007E3E5C"/>
    <w:rsid w:val="007E3F3F"/>
    <w:rsid w:val="007E464F"/>
    <w:rsid w:val="007E6FB1"/>
    <w:rsid w:val="007F04BC"/>
    <w:rsid w:val="007F16C8"/>
    <w:rsid w:val="007F1AAC"/>
    <w:rsid w:val="007F1D88"/>
    <w:rsid w:val="007F3676"/>
    <w:rsid w:val="007F4003"/>
    <w:rsid w:val="007F4071"/>
    <w:rsid w:val="007F4740"/>
    <w:rsid w:val="007F53D3"/>
    <w:rsid w:val="007F5F51"/>
    <w:rsid w:val="00800246"/>
    <w:rsid w:val="00800E5F"/>
    <w:rsid w:val="00801CB0"/>
    <w:rsid w:val="008025AB"/>
    <w:rsid w:val="00804668"/>
    <w:rsid w:val="008046D1"/>
    <w:rsid w:val="00804DDD"/>
    <w:rsid w:val="008061D2"/>
    <w:rsid w:val="008070E1"/>
    <w:rsid w:val="00810101"/>
    <w:rsid w:val="0081024B"/>
    <w:rsid w:val="00810C7C"/>
    <w:rsid w:val="00810F85"/>
    <w:rsid w:val="00812902"/>
    <w:rsid w:val="00813837"/>
    <w:rsid w:val="008138F4"/>
    <w:rsid w:val="00813B27"/>
    <w:rsid w:val="00813B68"/>
    <w:rsid w:val="0081437A"/>
    <w:rsid w:val="008144B8"/>
    <w:rsid w:val="008145DB"/>
    <w:rsid w:val="008157AB"/>
    <w:rsid w:val="00815AC0"/>
    <w:rsid w:val="00816EBD"/>
    <w:rsid w:val="00817C2E"/>
    <w:rsid w:val="0082040B"/>
    <w:rsid w:val="00820686"/>
    <w:rsid w:val="008221F3"/>
    <w:rsid w:val="008228CB"/>
    <w:rsid w:val="00822F0C"/>
    <w:rsid w:val="008237AB"/>
    <w:rsid w:val="00824C40"/>
    <w:rsid w:val="008258CF"/>
    <w:rsid w:val="00825B33"/>
    <w:rsid w:val="00827303"/>
    <w:rsid w:val="00827A41"/>
    <w:rsid w:val="00827D0A"/>
    <w:rsid w:val="00830EFB"/>
    <w:rsid w:val="00831A4C"/>
    <w:rsid w:val="00831A67"/>
    <w:rsid w:val="00831EEF"/>
    <w:rsid w:val="0083254A"/>
    <w:rsid w:val="008329A7"/>
    <w:rsid w:val="00833215"/>
    <w:rsid w:val="00833B36"/>
    <w:rsid w:val="00834D6D"/>
    <w:rsid w:val="00834E7C"/>
    <w:rsid w:val="00834FEF"/>
    <w:rsid w:val="00836666"/>
    <w:rsid w:val="00840238"/>
    <w:rsid w:val="008422B1"/>
    <w:rsid w:val="008424D2"/>
    <w:rsid w:val="00842D70"/>
    <w:rsid w:val="00843C4B"/>
    <w:rsid w:val="00845BB6"/>
    <w:rsid w:val="008469EF"/>
    <w:rsid w:val="008506AB"/>
    <w:rsid w:val="0085101F"/>
    <w:rsid w:val="008519EB"/>
    <w:rsid w:val="00853387"/>
    <w:rsid w:val="00853855"/>
    <w:rsid w:val="00853904"/>
    <w:rsid w:val="00853BDC"/>
    <w:rsid w:val="00854F4C"/>
    <w:rsid w:val="008553E4"/>
    <w:rsid w:val="008571A4"/>
    <w:rsid w:val="008573F9"/>
    <w:rsid w:val="008579E4"/>
    <w:rsid w:val="00857CF4"/>
    <w:rsid w:val="0086074D"/>
    <w:rsid w:val="00861869"/>
    <w:rsid w:val="00862E94"/>
    <w:rsid w:val="008637B8"/>
    <w:rsid w:val="00864D6C"/>
    <w:rsid w:val="008659D9"/>
    <w:rsid w:val="0086688F"/>
    <w:rsid w:val="00866D96"/>
    <w:rsid w:val="00867E4F"/>
    <w:rsid w:val="00871441"/>
    <w:rsid w:val="0087174D"/>
    <w:rsid w:val="008720BA"/>
    <w:rsid w:val="008728D9"/>
    <w:rsid w:val="00873241"/>
    <w:rsid w:val="00873417"/>
    <w:rsid w:val="008743EF"/>
    <w:rsid w:val="0087540D"/>
    <w:rsid w:val="00875898"/>
    <w:rsid w:val="008761A1"/>
    <w:rsid w:val="0087750A"/>
    <w:rsid w:val="00877AB0"/>
    <w:rsid w:val="008822CE"/>
    <w:rsid w:val="00882484"/>
    <w:rsid w:val="0088407C"/>
    <w:rsid w:val="0088461A"/>
    <w:rsid w:val="0088570A"/>
    <w:rsid w:val="00886E2B"/>
    <w:rsid w:val="00887158"/>
    <w:rsid w:val="0089082F"/>
    <w:rsid w:val="00890BBF"/>
    <w:rsid w:val="00890F49"/>
    <w:rsid w:val="00892B16"/>
    <w:rsid w:val="00892FB5"/>
    <w:rsid w:val="00893AA7"/>
    <w:rsid w:val="00893C9B"/>
    <w:rsid w:val="00893E72"/>
    <w:rsid w:val="00895F22"/>
    <w:rsid w:val="00896149"/>
    <w:rsid w:val="0089645F"/>
    <w:rsid w:val="008969E6"/>
    <w:rsid w:val="00897471"/>
    <w:rsid w:val="008A0444"/>
    <w:rsid w:val="008A064D"/>
    <w:rsid w:val="008A1B04"/>
    <w:rsid w:val="008A1B5F"/>
    <w:rsid w:val="008A280F"/>
    <w:rsid w:val="008A3969"/>
    <w:rsid w:val="008A3C9A"/>
    <w:rsid w:val="008A55C9"/>
    <w:rsid w:val="008A7E75"/>
    <w:rsid w:val="008B0711"/>
    <w:rsid w:val="008B12D1"/>
    <w:rsid w:val="008B1CD8"/>
    <w:rsid w:val="008B1CE8"/>
    <w:rsid w:val="008B25E8"/>
    <w:rsid w:val="008B452F"/>
    <w:rsid w:val="008B5B7E"/>
    <w:rsid w:val="008B7148"/>
    <w:rsid w:val="008C200D"/>
    <w:rsid w:val="008C2DBB"/>
    <w:rsid w:val="008C338C"/>
    <w:rsid w:val="008C3425"/>
    <w:rsid w:val="008C3D49"/>
    <w:rsid w:val="008C422B"/>
    <w:rsid w:val="008C4A6B"/>
    <w:rsid w:val="008C5553"/>
    <w:rsid w:val="008C627D"/>
    <w:rsid w:val="008C6945"/>
    <w:rsid w:val="008D026D"/>
    <w:rsid w:val="008D041F"/>
    <w:rsid w:val="008D065C"/>
    <w:rsid w:val="008D082A"/>
    <w:rsid w:val="008D2A61"/>
    <w:rsid w:val="008D3116"/>
    <w:rsid w:val="008D324A"/>
    <w:rsid w:val="008D53FF"/>
    <w:rsid w:val="008D7938"/>
    <w:rsid w:val="008E0366"/>
    <w:rsid w:val="008E14A2"/>
    <w:rsid w:val="008E2595"/>
    <w:rsid w:val="008E2C3E"/>
    <w:rsid w:val="008E3BEA"/>
    <w:rsid w:val="008E7219"/>
    <w:rsid w:val="008F00D9"/>
    <w:rsid w:val="008F031A"/>
    <w:rsid w:val="008F1614"/>
    <w:rsid w:val="008F2BA5"/>
    <w:rsid w:val="008F388E"/>
    <w:rsid w:val="008F3A29"/>
    <w:rsid w:val="008F3BB8"/>
    <w:rsid w:val="008F55DB"/>
    <w:rsid w:val="008F562D"/>
    <w:rsid w:val="008F6CF7"/>
    <w:rsid w:val="008F6D8C"/>
    <w:rsid w:val="008F7FC8"/>
    <w:rsid w:val="00900327"/>
    <w:rsid w:val="00900784"/>
    <w:rsid w:val="0090138A"/>
    <w:rsid w:val="00901B2D"/>
    <w:rsid w:val="00902CBE"/>
    <w:rsid w:val="00903380"/>
    <w:rsid w:val="00903445"/>
    <w:rsid w:val="00904E48"/>
    <w:rsid w:val="009051AC"/>
    <w:rsid w:val="00906B0F"/>
    <w:rsid w:val="00906D1C"/>
    <w:rsid w:val="009074B9"/>
    <w:rsid w:val="00910108"/>
    <w:rsid w:val="00910C6D"/>
    <w:rsid w:val="00912224"/>
    <w:rsid w:val="00913051"/>
    <w:rsid w:val="00914062"/>
    <w:rsid w:val="00914115"/>
    <w:rsid w:val="00914983"/>
    <w:rsid w:val="00916807"/>
    <w:rsid w:val="00916FC9"/>
    <w:rsid w:val="00917E16"/>
    <w:rsid w:val="00920526"/>
    <w:rsid w:val="00921CBE"/>
    <w:rsid w:val="0092251E"/>
    <w:rsid w:val="009226AB"/>
    <w:rsid w:val="00922B63"/>
    <w:rsid w:val="00923ADC"/>
    <w:rsid w:val="009240C0"/>
    <w:rsid w:val="00925217"/>
    <w:rsid w:val="009254DF"/>
    <w:rsid w:val="0092554C"/>
    <w:rsid w:val="0092594B"/>
    <w:rsid w:val="009267A6"/>
    <w:rsid w:val="00926CC6"/>
    <w:rsid w:val="00926FE4"/>
    <w:rsid w:val="009271D0"/>
    <w:rsid w:val="009316F3"/>
    <w:rsid w:val="00932CC1"/>
    <w:rsid w:val="00932D57"/>
    <w:rsid w:val="0093389B"/>
    <w:rsid w:val="0093517A"/>
    <w:rsid w:val="009358D2"/>
    <w:rsid w:val="00935EF8"/>
    <w:rsid w:val="0093635C"/>
    <w:rsid w:val="00941589"/>
    <w:rsid w:val="00941924"/>
    <w:rsid w:val="00944031"/>
    <w:rsid w:val="00944FB3"/>
    <w:rsid w:val="009459FC"/>
    <w:rsid w:val="00945BEB"/>
    <w:rsid w:val="00945FC4"/>
    <w:rsid w:val="00947C5D"/>
    <w:rsid w:val="00947FF4"/>
    <w:rsid w:val="00950388"/>
    <w:rsid w:val="00950580"/>
    <w:rsid w:val="00950EBB"/>
    <w:rsid w:val="0095144A"/>
    <w:rsid w:val="0095175C"/>
    <w:rsid w:val="009534C2"/>
    <w:rsid w:val="00953D6B"/>
    <w:rsid w:val="00953E21"/>
    <w:rsid w:val="00955915"/>
    <w:rsid w:val="00956F6D"/>
    <w:rsid w:val="0095721D"/>
    <w:rsid w:val="00957F01"/>
    <w:rsid w:val="0096027A"/>
    <w:rsid w:val="00961503"/>
    <w:rsid w:val="00961D28"/>
    <w:rsid w:val="00962A47"/>
    <w:rsid w:val="00963DC7"/>
    <w:rsid w:val="00966259"/>
    <w:rsid w:val="00970BE3"/>
    <w:rsid w:val="00972062"/>
    <w:rsid w:val="00975E74"/>
    <w:rsid w:val="00975F3A"/>
    <w:rsid w:val="00975F7B"/>
    <w:rsid w:val="009768D0"/>
    <w:rsid w:val="00976C66"/>
    <w:rsid w:val="00977152"/>
    <w:rsid w:val="0097727D"/>
    <w:rsid w:val="00981C2E"/>
    <w:rsid w:val="00982DF9"/>
    <w:rsid w:val="009847D4"/>
    <w:rsid w:val="00984809"/>
    <w:rsid w:val="00985A0B"/>
    <w:rsid w:val="0098720A"/>
    <w:rsid w:val="00987796"/>
    <w:rsid w:val="00992EAD"/>
    <w:rsid w:val="00993DD3"/>
    <w:rsid w:val="0099403C"/>
    <w:rsid w:val="0099484D"/>
    <w:rsid w:val="00995443"/>
    <w:rsid w:val="00997DCD"/>
    <w:rsid w:val="009A1548"/>
    <w:rsid w:val="009A1F14"/>
    <w:rsid w:val="009A31C8"/>
    <w:rsid w:val="009A32C4"/>
    <w:rsid w:val="009A6EC6"/>
    <w:rsid w:val="009B0559"/>
    <w:rsid w:val="009B0FB0"/>
    <w:rsid w:val="009B102F"/>
    <w:rsid w:val="009B1702"/>
    <w:rsid w:val="009B1898"/>
    <w:rsid w:val="009B1A2F"/>
    <w:rsid w:val="009B1EE2"/>
    <w:rsid w:val="009B2B1D"/>
    <w:rsid w:val="009B400F"/>
    <w:rsid w:val="009B40C7"/>
    <w:rsid w:val="009B4941"/>
    <w:rsid w:val="009B4CAA"/>
    <w:rsid w:val="009B555B"/>
    <w:rsid w:val="009B5F7F"/>
    <w:rsid w:val="009B72A0"/>
    <w:rsid w:val="009B7937"/>
    <w:rsid w:val="009C0527"/>
    <w:rsid w:val="009C092B"/>
    <w:rsid w:val="009C0C10"/>
    <w:rsid w:val="009C0DEC"/>
    <w:rsid w:val="009C38FE"/>
    <w:rsid w:val="009C456D"/>
    <w:rsid w:val="009C5641"/>
    <w:rsid w:val="009C5B08"/>
    <w:rsid w:val="009C5F16"/>
    <w:rsid w:val="009C67E7"/>
    <w:rsid w:val="009C6A31"/>
    <w:rsid w:val="009C7A02"/>
    <w:rsid w:val="009C7F42"/>
    <w:rsid w:val="009C7F45"/>
    <w:rsid w:val="009D084C"/>
    <w:rsid w:val="009D09A7"/>
    <w:rsid w:val="009D338E"/>
    <w:rsid w:val="009D41F2"/>
    <w:rsid w:val="009D50CD"/>
    <w:rsid w:val="009D54B3"/>
    <w:rsid w:val="009D5CAC"/>
    <w:rsid w:val="009D78D9"/>
    <w:rsid w:val="009E0320"/>
    <w:rsid w:val="009E0377"/>
    <w:rsid w:val="009E075F"/>
    <w:rsid w:val="009E092F"/>
    <w:rsid w:val="009E0A5B"/>
    <w:rsid w:val="009E2DE9"/>
    <w:rsid w:val="009E365E"/>
    <w:rsid w:val="009E395A"/>
    <w:rsid w:val="009E4E8A"/>
    <w:rsid w:val="009E59F0"/>
    <w:rsid w:val="009E6712"/>
    <w:rsid w:val="009E7DCE"/>
    <w:rsid w:val="009F1000"/>
    <w:rsid w:val="009F1448"/>
    <w:rsid w:val="009F265B"/>
    <w:rsid w:val="009F3C4A"/>
    <w:rsid w:val="009F4381"/>
    <w:rsid w:val="009F458D"/>
    <w:rsid w:val="009F4616"/>
    <w:rsid w:val="009F504C"/>
    <w:rsid w:val="00A01F40"/>
    <w:rsid w:val="00A02047"/>
    <w:rsid w:val="00A02598"/>
    <w:rsid w:val="00A029A8"/>
    <w:rsid w:val="00A031E5"/>
    <w:rsid w:val="00A044C1"/>
    <w:rsid w:val="00A046CF"/>
    <w:rsid w:val="00A04729"/>
    <w:rsid w:val="00A050E1"/>
    <w:rsid w:val="00A05339"/>
    <w:rsid w:val="00A0587C"/>
    <w:rsid w:val="00A06046"/>
    <w:rsid w:val="00A06D2C"/>
    <w:rsid w:val="00A06D5E"/>
    <w:rsid w:val="00A07099"/>
    <w:rsid w:val="00A072D1"/>
    <w:rsid w:val="00A07677"/>
    <w:rsid w:val="00A10044"/>
    <w:rsid w:val="00A1111C"/>
    <w:rsid w:val="00A1158A"/>
    <w:rsid w:val="00A11934"/>
    <w:rsid w:val="00A13038"/>
    <w:rsid w:val="00A14126"/>
    <w:rsid w:val="00A142A6"/>
    <w:rsid w:val="00A1444D"/>
    <w:rsid w:val="00A158EC"/>
    <w:rsid w:val="00A1653F"/>
    <w:rsid w:val="00A17E53"/>
    <w:rsid w:val="00A22235"/>
    <w:rsid w:val="00A22243"/>
    <w:rsid w:val="00A23A0B"/>
    <w:rsid w:val="00A24E9A"/>
    <w:rsid w:val="00A26157"/>
    <w:rsid w:val="00A26410"/>
    <w:rsid w:val="00A269E3"/>
    <w:rsid w:val="00A310A9"/>
    <w:rsid w:val="00A31544"/>
    <w:rsid w:val="00A31A97"/>
    <w:rsid w:val="00A33763"/>
    <w:rsid w:val="00A33EFB"/>
    <w:rsid w:val="00A34069"/>
    <w:rsid w:val="00A345FF"/>
    <w:rsid w:val="00A34B17"/>
    <w:rsid w:val="00A370FA"/>
    <w:rsid w:val="00A37F1B"/>
    <w:rsid w:val="00A40B91"/>
    <w:rsid w:val="00A425BE"/>
    <w:rsid w:val="00A42C49"/>
    <w:rsid w:val="00A43FCC"/>
    <w:rsid w:val="00A44473"/>
    <w:rsid w:val="00A45468"/>
    <w:rsid w:val="00A465BE"/>
    <w:rsid w:val="00A476CA"/>
    <w:rsid w:val="00A47723"/>
    <w:rsid w:val="00A50CEC"/>
    <w:rsid w:val="00A52509"/>
    <w:rsid w:val="00A52D0D"/>
    <w:rsid w:val="00A53AE8"/>
    <w:rsid w:val="00A55890"/>
    <w:rsid w:val="00A5756B"/>
    <w:rsid w:val="00A5792E"/>
    <w:rsid w:val="00A57FFC"/>
    <w:rsid w:val="00A61561"/>
    <w:rsid w:val="00A61DDA"/>
    <w:rsid w:val="00A62448"/>
    <w:rsid w:val="00A6543B"/>
    <w:rsid w:val="00A65633"/>
    <w:rsid w:val="00A65718"/>
    <w:rsid w:val="00A65F50"/>
    <w:rsid w:val="00A6737A"/>
    <w:rsid w:val="00A705A3"/>
    <w:rsid w:val="00A72027"/>
    <w:rsid w:val="00A733D8"/>
    <w:rsid w:val="00A73600"/>
    <w:rsid w:val="00A74673"/>
    <w:rsid w:val="00A75E56"/>
    <w:rsid w:val="00A77280"/>
    <w:rsid w:val="00A777D1"/>
    <w:rsid w:val="00A77E11"/>
    <w:rsid w:val="00A812F9"/>
    <w:rsid w:val="00A824C7"/>
    <w:rsid w:val="00A826C0"/>
    <w:rsid w:val="00A8279C"/>
    <w:rsid w:val="00A8353F"/>
    <w:rsid w:val="00A8403B"/>
    <w:rsid w:val="00A84926"/>
    <w:rsid w:val="00A84C57"/>
    <w:rsid w:val="00A8689F"/>
    <w:rsid w:val="00A915A8"/>
    <w:rsid w:val="00A91824"/>
    <w:rsid w:val="00A91C16"/>
    <w:rsid w:val="00A91DDA"/>
    <w:rsid w:val="00A93354"/>
    <w:rsid w:val="00A936BA"/>
    <w:rsid w:val="00A93A59"/>
    <w:rsid w:val="00A94BA7"/>
    <w:rsid w:val="00A94C4C"/>
    <w:rsid w:val="00A96673"/>
    <w:rsid w:val="00A96AB6"/>
    <w:rsid w:val="00A96E41"/>
    <w:rsid w:val="00A97F30"/>
    <w:rsid w:val="00AA13A3"/>
    <w:rsid w:val="00AA1609"/>
    <w:rsid w:val="00AA256F"/>
    <w:rsid w:val="00AA2C4F"/>
    <w:rsid w:val="00AA3437"/>
    <w:rsid w:val="00AA3B0A"/>
    <w:rsid w:val="00AA46D6"/>
    <w:rsid w:val="00AA4DCA"/>
    <w:rsid w:val="00AA5097"/>
    <w:rsid w:val="00AA515C"/>
    <w:rsid w:val="00AA6177"/>
    <w:rsid w:val="00AA6D2A"/>
    <w:rsid w:val="00AA71F2"/>
    <w:rsid w:val="00AA7BA3"/>
    <w:rsid w:val="00AA7F35"/>
    <w:rsid w:val="00AB008E"/>
    <w:rsid w:val="00AB037C"/>
    <w:rsid w:val="00AB2B6B"/>
    <w:rsid w:val="00AB3260"/>
    <w:rsid w:val="00AB368E"/>
    <w:rsid w:val="00AB3AAB"/>
    <w:rsid w:val="00AB3D24"/>
    <w:rsid w:val="00AB491B"/>
    <w:rsid w:val="00AB4FB2"/>
    <w:rsid w:val="00AB5921"/>
    <w:rsid w:val="00AB6173"/>
    <w:rsid w:val="00AB7649"/>
    <w:rsid w:val="00AC087C"/>
    <w:rsid w:val="00AC0D1F"/>
    <w:rsid w:val="00AC15C0"/>
    <w:rsid w:val="00AC2B14"/>
    <w:rsid w:val="00AC4952"/>
    <w:rsid w:val="00AC506D"/>
    <w:rsid w:val="00AC5938"/>
    <w:rsid w:val="00AC72E9"/>
    <w:rsid w:val="00AC7FC6"/>
    <w:rsid w:val="00AD1F21"/>
    <w:rsid w:val="00AD2A23"/>
    <w:rsid w:val="00AD3606"/>
    <w:rsid w:val="00AD3B3C"/>
    <w:rsid w:val="00AD3BF7"/>
    <w:rsid w:val="00AD50B4"/>
    <w:rsid w:val="00AD531C"/>
    <w:rsid w:val="00AD64DD"/>
    <w:rsid w:val="00AD66BD"/>
    <w:rsid w:val="00AD79EA"/>
    <w:rsid w:val="00AD7B01"/>
    <w:rsid w:val="00AE098A"/>
    <w:rsid w:val="00AE1B8B"/>
    <w:rsid w:val="00AE1CA4"/>
    <w:rsid w:val="00AE4627"/>
    <w:rsid w:val="00AE5237"/>
    <w:rsid w:val="00AE5789"/>
    <w:rsid w:val="00AE612C"/>
    <w:rsid w:val="00AE6DF4"/>
    <w:rsid w:val="00AF0A43"/>
    <w:rsid w:val="00AF1F36"/>
    <w:rsid w:val="00AF2BF4"/>
    <w:rsid w:val="00AF2D47"/>
    <w:rsid w:val="00AF33B3"/>
    <w:rsid w:val="00AF423C"/>
    <w:rsid w:val="00AF4B90"/>
    <w:rsid w:val="00AF5156"/>
    <w:rsid w:val="00AF53FF"/>
    <w:rsid w:val="00AF5E6C"/>
    <w:rsid w:val="00B00C8D"/>
    <w:rsid w:val="00B01570"/>
    <w:rsid w:val="00B01D7E"/>
    <w:rsid w:val="00B024FD"/>
    <w:rsid w:val="00B05CBA"/>
    <w:rsid w:val="00B07664"/>
    <w:rsid w:val="00B11424"/>
    <w:rsid w:val="00B12A44"/>
    <w:rsid w:val="00B130BA"/>
    <w:rsid w:val="00B1357A"/>
    <w:rsid w:val="00B1500A"/>
    <w:rsid w:val="00B16E98"/>
    <w:rsid w:val="00B17803"/>
    <w:rsid w:val="00B17871"/>
    <w:rsid w:val="00B17F07"/>
    <w:rsid w:val="00B211D4"/>
    <w:rsid w:val="00B21807"/>
    <w:rsid w:val="00B2207B"/>
    <w:rsid w:val="00B24502"/>
    <w:rsid w:val="00B253E9"/>
    <w:rsid w:val="00B255F7"/>
    <w:rsid w:val="00B264BA"/>
    <w:rsid w:val="00B2680D"/>
    <w:rsid w:val="00B305F3"/>
    <w:rsid w:val="00B31241"/>
    <w:rsid w:val="00B32FA0"/>
    <w:rsid w:val="00B3316E"/>
    <w:rsid w:val="00B33A11"/>
    <w:rsid w:val="00B35317"/>
    <w:rsid w:val="00B3594A"/>
    <w:rsid w:val="00B36929"/>
    <w:rsid w:val="00B37C3B"/>
    <w:rsid w:val="00B37FDB"/>
    <w:rsid w:val="00B40C50"/>
    <w:rsid w:val="00B421C9"/>
    <w:rsid w:val="00B429D9"/>
    <w:rsid w:val="00B42D4C"/>
    <w:rsid w:val="00B42F3C"/>
    <w:rsid w:val="00B4409D"/>
    <w:rsid w:val="00B44CB1"/>
    <w:rsid w:val="00B44E8D"/>
    <w:rsid w:val="00B467EB"/>
    <w:rsid w:val="00B46E5B"/>
    <w:rsid w:val="00B47317"/>
    <w:rsid w:val="00B50EEB"/>
    <w:rsid w:val="00B5116D"/>
    <w:rsid w:val="00B5495E"/>
    <w:rsid w:val="00B54E12"/>
    <w:rsid w:val="00B55322"/>
    <w:rsid w:val="00B56966"/>
    <w:rsid w:val="00B60956"/>
    <w:rsid w:val="00B6155A"/>
    <w:rsid w:val="00B61C1E"/>
    <w:rsid w:val="00B620C7"/>
    <w:rsid w:val="00B63E22"/>
    <w:rsid w:val="00B64C4E"/>
    <w:rsid w:val="00B666F4"/>
    <w:rsid w:val="00B667B0"/>
    <w:rsid w:val="00B66D6B"/>
    <w:rsid w:val="00B67084"/>
    <w:rsid w:val="00B70778"/>
    <w:rsid w:val="00B72BAB"/>
    <w:rsid w:val="00B730E5"/>
    <w:rsid w:val="00B731E8"/>
    <w:rsid w:val="00B732F9"/>
    <w:rsid w:val="00B739E4"/>
    <w:rsid w:val="00B73D53"/>
    <w:rsid w:val="00B762A0"/>
    <w:rsid w:val="00B77F2A"/>
    <w:rsid w:val="00B8203A"/>
    <w:rsid w:val="00B84A94"/>
    <w:rsid w:val="00B84F3B"/>
    <w:rsid w:val="00B8505A"/>
    <w:rsid w:val="00B86A05"/>
    <w:rsid w:val="00B87483"/>
    <w:rsid w:val="00B87DAE"/>
    <w:rsid w:val="00B90F12"/>
    <w:rsid w:val="00B91A26"/>
    <w:rsid w:val="00B93163"/>
    <w:rsid w:val="00B947AE"/>
    <w:rsid w:val="00B947BD"/>
    <w:rsid w:val="00B963D4"/>
    <w:rsid w:val="00B96457"/>
    <w:rsid w:val="00B97048"/>
    <w:rsid w:val="00B9727F"/>
    <w:rsid w:val="00B976A9"/>
    <w:rsid w:val="00BA04C9"/>
    <w:rsid w:val="00BA0514"/>
    <w:rsid w:val="00BA0A95"/>
    <w:rsid w:val="00BA0B8A"/>
    <w:rsid w:val="00BA1741"/>
    <w:rsid w:val="00BA22F2"/>
    <w:rsid w:val="00BA25DF"/>
    <w:rsid w:val="00BA3B0F"/>
    <w:rsid w:val="00BA3FD4"/>
    <w:rsid w:val="00BA473D"/>
    <w:rsid w:val="00BA4F24"/>
    <w:rsid w:val="00BA59F6"/>
    <w:rsid w:val="00BA6DD6"/>
    <w:rsid w:val="00BA7A2E"/>
    <w:rsid w:val="00BB13A2"/>
    <w:rsid w:val="00BB18B6"/>
    <w:rsid w:val="00BB1DD4"/>
    <w:rsid w:val="00BB4BC2"/>
    <w:rsid w:val="00BB6100"/>
    <w:rsid w:val="00BB6AC3"/>
    <w:rsid w:val="00BB6F0B"/>
    <w:rsid w:val="00BB7779"/>
    <w:rsid w:val="00BB7E6B"/>
    <w:rsid w:val="00BC0484"/>
    <w:rsid w:val="00BC23AA"/>
    <w:rsid w:val="00BC2646"/>
    <w:rsid w:val="00BC2B19"/>
    <w:rsid w:val="00BC2E08"/>
    <w:rsid w:val="00BC331A"/>
    <w:rsid w:val="00BC624C"/>
    <w:rsid w:val="00BC648B"/>
    <w:rsid w:val="00BD0947"/>
    <w:rsid w:val="00BD114D"/>
    <w:rsid w:val="00BD1852"/>
    <w:rsid w:val="00BD352A"/>
    <w:rsid w:val="00BD3E42"/>
    <w:rsid w:val="00BD4C13"/>
    <w:rsid w:val="00BD6677"/>
    <w:rsid w:val="00BD75C0"/>
    <w:rsid w:val="00BE2B16"/>
    <w:rsid w:val="00BE2F1B"/>
    <w:rsid w:val="00BE379A"/>
    <w:rsid w:val="00BE3D83"/>
    <w:rsid w:val="00BE4D9C"/>
    <w:rsid w:val="00BE4F75"/>
    <w:rsid w:val="00BE5DC1"/>
    <w:rsid w:val="00BE6B0B"/>
    <w:rsid w:val="00BF0011"/>
    <w:rsid w:val="00BF0BF4"/>
    <w:rsid w:val="00BF21F7"/>
    <w:rsid w:val="00BF28A8"/>
    <w:rsid w:val="00BF3E32"/>
    <w:rsid w:val="00BF42B3"/>
    <w:rsid w:val="00BF5A1B"/>
    <w:rsid w:val="00BF5C20"/>
    <w:rsid w:val="00BF6567"/>
    <w:rsid w:val="00BF6919"/>
    <w:rsid w:val="00BF703A"/>
    <w:rsid w:val="00C0142E"/>
    <w:rsid w:val="00C020DB"/>
    <w:rsid w:val="00C0235B"/>
    <w:rsid w:val="00C0313C"/>
    <w:rsid w:val="00C032D4"/>
    <w:rsid w:val="00C04BB7"/>
    <w:rsid w:val="00C05DB2"/>
    <w:rsid w:val="00C067B8"/>
    <w:rsid w:val="00C070D9"/>
    <w:rsid w:val="00C073DF"/>
    <w:rsid w:val="00C1111E"/>
    <w:rsid w:val="00C11FEC"/>
    <w:rsid w:val="00C13F3B"/>
    <w:rsid w:val="00C14F85"/>
    <w:rsid w:val="00C159B3"/>
    <w:rsid w:val="00C15D81"/>
    <w:rsid w:val="00C17B72"/>
    <w:rsid w:val="00C20918"/>
    <w:rsid w:val="00C249F9"/>
    <w:rsid w:val="00C25DBD"/>
    <w:rsid w:val="00C260F6"/>
    <w:rsid w:val="00C2696A"/>
    <w:rsid w:val="00C276F8"/>
    <w:rsid w:val="00C30D49"/>
    <w:rsid w:val="00C31210"/>
    <w:rsid w:val="00C31650"/>
    <w:rsid w:val="00C3196B"/>
    <w:rsid w:val="00C31A42"/>
    <w:rsid w:val="00C32BCD"/>
    <w:rsid w:val="00C32D8F"/>
    <w:rsid w:val="00C339BA"/>
    <w:rsid w:val="00C34F87"/>
    <w:rsid w:val="00C35FF9"/>
    <w:rsid w:val="00C36E40"/>
    <w:rsid w:val="00C3778A"/>
    <w:rsid w:val="00C4001B"/>
    <w:rsid w:val="00C410ED"/>
    <w:rsid w:val="00C41D96"/>
    <w:rsid w:val="00C4340D"/>
    <w:rsid w:val="00C437BB"/>
    <w:rsid w:val="00C43B90"/>
    <w:rsid w:val="00C43CD7"/>
    <w:rsid w:val="00C445F1"/>
    <w:rsid w:val="00C44B86"/>
    <w:rsid w:val="00C46E37"/>
    <w:rsid w:val="00C471EB"/>
    <w:rsid w:val="00C50742"/>
    <w:rsid w:val="00C51789"/>
    <w:rsid w:val="00C519EC"/>
    <w:rsid w:val="00C52AE8"/>
    <w:rsid w:val="00C535A4"/>
    <w:rsid w:val="00C55C87"/>
    <w:rsid w:val="00C5620A"/>
    <w:rsid w:val="00C56617"/>
    <w:rsid w:val="00C56A72"/>
    <w:rsid w:val="00C57FAB"/>
    <w:rsid w:val="00C6108A"/>
    <w:rsid w:val="00C6286B"/>
    <w:rsid w:val="00C629F1"/>
    <w:rsid w:val="00C62A6A"/>
    <w:rsid w:val="00C62FB2"/>
    <w:rsid w:val="00C638F3"/>
    <w:rsid w:val="00C63B46"/>
    <w:rsid w:val="00C644C3"/>
    <w:rsid w:val="00C650F8"/>
    <w:rsid w:val="00C65D07"/>
    <w:rsid w:val="00C67A73"/>
    <w:rsid w:val="00C67BAE"/>
    <w:rsid w:val="00C67CCA"/>
    <w:rsid w:val="00C71D98"/>
    <w:rsid w:val="00C73CC9"/>
    <w:rsid w:val="00C762D5"/>
    <w:rsid w:val="00C76B6E"/>
    <w:rsid w:val="00C76BFF"/>
    <w:rsid w:val="00C772C0"/>
    <w:rsid w:val="00C81199"/>
    <w:rsid w:val="00C82303"/>
    <w:rsid w:val="00C82338"/>
    <w:rsid w:val="00C83112"/>
    <w:rsid w:val="00C8374A"/>
    <w:rsid w:val="00C838CB"/>
    <w:rsid w:val="00C851C9"/>
    <w:rsid w:val="00C86F59"/>
    <w:rsid w:val="00C87FB6"/>
    <w:rsid w:val="00C9094C"/>
    <w:rsid w:val="00C90E90"/>
    <w:rsid w:val="00C918F3"/>
    <w:rsid w:val="00C91FAE"/>
    <w:rsid w:val="00C930EF"/>
    <w:rsid w:val="00C9383C"/>
    <w:rsid w:val="00C96231"/>
    <w:rsid w:val="00C969C8"/>
    <w:rsid w:val="00C97184"/>
    <w:rsid w:val="00C97C0E"/>
    <w:rsid w:val="00CA0328"/>
    <w:rsid w:val="00CA2A07"/>
    <w:rsid w:val="00CA2B31"/>
    <w:rsid w:val="00CA33DC"/>
    <w:rsid w:val="00CA38AC"/>
    <w:rsid w:val="00CA470C"/>
    <w:rsid w:val="00CA51EF"/>
    <w:rsid w:val="00CA6358"/>
    <w:rsid w:val="00CA67B2"/>
    <w:rsid w:val="00CA6CCA"/>
    <w:rsid w:val="00CA71E8"/>
    <w:rsid w:val="00CB0C54"/>
    <w:rsid w:val="00CB29E9"/>
    <w:rsid w:val="00CB3AB4"/>
    <w:rsid w:val="00CB5E78"/>
    <w:rsid w:val="00CB5F13"/>
    <w:rsid w:val="00CB75BE"/>
    <w:rsid w:val="00CC03DA"/>
    <w:rsid w:val="00CC098C"/>
    <w:rsid w:val="00CC13C7"/>
    <w:rsid w:val="00CC3E62"/>
    <w:rsid w:val="00CC4020"/>
    <w:rsid w:val="00CC5810"/>
    <w:rsid w:val="00CC6A73"/>
    <w:rsid w:val="00CC7A22"/>
    <w:rsid w:val="00CC7DB7"/>
    <w:rsid w:val="00CC7F77"/>
    <w:rsid w:val="00CD00E1"/>
    <w:rsid w:val="00CD04F4"/>
    <w:rsid w:val="00CD2B21"/>
    <w:rsid w:val="00CD33CD"/>
    <w:rsid w:val="00CD3B45"/>
    <w:rsid w:val="00CD4EBD"/>
    <w:rsid w:val="00CD5367"/>
    <w:rsid w:val="00CD6B50"/>
    <w:rsid w:val="00CD7754"/>
    <w:rsid w:val="00CE05EB"/>
    <w:rsid w:val="00CE1147"/>
    <w:rsid w:val="00CE2113"/>
    <w:rsid w:val="00CE2366"/>
    <w:rsid w:val="00CE2A32"/>
    <w:rsid w:val="00CE4340"/>
    <w:rsid w:val="00CE47DA"/>
    <w:rsid w:val="00CE49F9"/>
    <w:rsid w:val="00CE55B8"/>
    <w:rsid w:val="00CE6FE3"/>
    <w:rsid w:val="00CF2932"/>
    <w:rsid w:val="00CF3D71"/>
    <w:rsid w:val="00CF41EE"/>
    <w:rsid w:val="00CF47FC"/>
    <w:rsid w:val="00CF5822"/>
    <w:rsid w:val="00CF64C6"/>
    <w:rsid w:val="00D010A8"/>
    <w:rsid w:val="00D0174A"/>
    <w:rsid w:val="00D02792"/>
    <w:rsid w:val="00D03313"/>
    <w:rsid w:val="00D03F36"/>
    <w:rsid w:val="00D0444A"/>
    <w:rsid w:val="00D04686"/>
    <w:rsid w:val="00D04ADB"/>
    <w:rsid w:val="00D05892"/>
    <w:rsid w:val="00D05D59"/>
    <w:rsid w:val="00D06537"/>
    <w:rsid w:val="00D076EB"/>
    <w:rsid w:val="00D10E91"/>
    <w:rsid w:val="00D11097"/>
    <w:rsid w:val="00D1129B"/>
    <w:rsid w:val="00D117A7"/>
    <w:rsid w:val="00D12376"/>
    <w:rsid w:val="00D124A4"/>
    <w:rsid w:val="00D1278D"/>
    <w:rsid w:val="00D12AE6"/>
    <w:rsid w:val="00D13F23"/>
    <w:rsid w:val="00D14284"/>
    <w:rsid w:val="00D15009"/>
    <w:rsid w:val="00D15896"/>
    <w:rsid w:val="00D166BF"/>
    <w:rsid w:val="00D17349"/>
    <w:rsid w:val="00D1793F"/>
    <w:rsid w:val="00D17CB5"/>
    <w:rsid w:val="00D17E61"/>
    <w:rsid w:val="00D17F6F"/>
    <w:rsid w:val="00D22C18"/>
    <w:rsid w:val="00D22E3F"/>
    <w:rsid w:val="00D23482"/>
    <w:rsid w:val="00D23640"/>
    <w:rsid w:val="00D249D6"/>
    <w:rsid w:val="00D251DA"/>
    <w:rsid w:val="00D25539"/>
    <w:rsid w:val="00D255CB"/>
    <w:rsid w:val="00D25771"/>
    <w:rsid w:val="00D272F6"/>
    <w:rsid w:val="00D30378"/>
    <w:rsid w:val="00D317E4"/>
    <w:rsid w:val="00D31F34"/>
    <w:rsid w:val="00D326E5"/>
    <w:rsid w:val="00D34485"/>
    <w:rsid w:val="00D352C1"/>
    <w:rsid w:val="00D352FC"/>
    <w:rsid w:val="00D358AC"/>
    <w:rsid w:val="00D36C58"/>
    <w:rsid w:val="00D37CE0"/>
    <w:rsid w:val="00D37D88"/>
    <w:rsid w:val="00D41521"/>
    <w:rsid w:val="00D41F54"/>
    <w:rsid w:val="00D4333A"/>
    <w:rsid w:val="00D43BB4"/>
    <w:rsid w:val="00D44E26"/>
    <w:rsid w:val="00D45187"/>
    <w:rsid w:val="00D46D85"/>
    <w:rsid w:val="00D5171A"/>
    <w:rsid w:val="00D52BF7"/>
    <w:rsid w:val="00D53CCF"/>
    <w:rsid w:val="00D5487A"/>
    <w:rsid w:val="00D56AB4"/>
    <w:rsid w:val="00D579E8"/>
    <w:rsid w:val="00D57FE7"/>
    <w:rsid w:val="00D620C3"/>
    <w:rsid w:val="00D628FB"/>
    <w:rsid w:val="00D63A2B"/>
    <w:rsid w:val="00D6489D"/>
    <w:rsid w:val="00D64B75"/>
    <w:rsid w:val="00D65138"/>
    <w:rsid w:val="00D65883"/>
    <w:rsid w:val="00D66643"/>
    <w:rsid w:val="00D6689F"/>
    <w:rsid w:val="00D6777C"/>
    <w:rsid w:val="00D67D95"/>
    <w:rsid w:val="00D67DF8"/>
    <w:rsid w:val="00D71FC8"/>
    <w:rsid w:val="00D72615"/>
    <w:rsid w:val="00D7314E"/>
    <w:rsid w:val="00D7320C"/>
    <w:rsid w:val="00D73FD1"/>
    <w:rsid w:val="00D74E02"/>
    <w:rsid w:val="00D751E7"/>
    <w:rsid w:val="00D75F5B"/>
    <w:rsid w:val="00D769DF"/>
    <w:rsid w:val="00D80835"/>
    <w:rsid w:val="00D81398"/>
    <w:rsid w:val="00D81A15"/>
    <w:rsid w:val="00D83129"/>
    <w:rsid w:val="00D842E8"/>
    <w:rsid w:val="00D84DBE"/>
    <w:rsid w:val="00D8578B"/>
    <w:rsid w:val="00D859C5"/>
    <w:rsid w:val="00D860F6"/>
    <w:rsid w:val="00D86CC7"/>
    <w:rsid w:val="00D872A6"/>
    <w:rsid w:val="00D873FB"/>
    <w:rsid w:val="00D87BE2"/>
    <w:rsid w:val="00D87C04"/>
    <w:rsid w:val="00D9069B"/>
    <w:rsid w:val="00D90BF9"/>
    <w:rsid w:val="00D91657"/>
    <w:rsid w:val="00D91EBB"/>
    <w:rsid w:val="00D9280F"/>
    <w:rsid w:val="00D93128"/>
    <w:rsid w:val="00D95691"/>
    <w:rsid w:val="00DA3663"/>
    <w:rsid w:val="00DA7EF1"/>
    <w:rsid w:val="00DB0A5A"/>
    <w:rsid w:val="00DB14E0"/>
    <w:rsid w:val="00DB1FCC"/>
    <w:rsid w:val="00DB2682"/>
    <w:rsid w:val="00DB2DC2"/>
    <w:rsid w:val="00DB3612"/>
    <w:rsid w:val="00DB4C54"/>
    <w:rsid w:val="00DB5D21"/>
    <w:rsid w:val="00DC0009"/>
    <w:rsid w:val="00DC060F"/>
    <w:rsid w:val="00DC1407"/>
    <w:rsid w:val="00DC234C"/>
    <w:rsid w:val="00DC29E5"/>
    <w:rsid w:val="00DC2E99"/>
    <w:rsid w:val="00DC3A2F"/>
    <w:rsid w:val="00DC4DF2"/>
    <w:rsid w:val="00DC5952"/>
    <w:rsid w:val="00DC5AF5"/>
    <w:rsid w:val="00DC5B2D"/>
    <w:rsid w:val="00DC61EC"/>
    <w:rsid w:val="00DC6888"/>
    <w:rsid w:val="00DC6979"/>
    <w:rsid w:val="00DC7348"/>
    <w:rsid w:val="00DC7C1F"/>
    <w:rsid w:val="00DD0A06"/>
    <w:rsid w:val="00DD12FE"/>
    <w:rsid w:val="00DD239B"/>
    <w:rsid w:val="00DD3014"/>
    <w:rsid w:val="00DD36E3"/>
    <w:rsid w:val="00DD3B4B"/>
    <w:rsid w:val="00DD413F"/>
    <w:rsid w:val="00DD42F2"/>
    <w:rsid w:val="00DD51E6"/>
    <w:rsid w:val="00DD5FA2"/>
    <w:rsid w:val="00DD7563"/>
    <w:rsid w:val="00DD75A5"/>
    <w:rsid w:val="00DE0901"/>
    <w:rsid w:val="00DE0E96"/>
    <w:rsid w:val="00DE1343"/>
    <w:rsid w:val="00DE1E1A"/>
    <w:rsid w:val="00DE2125"/>
    <w:rsid w:val="00DE22F7"/>
    <w:rsid w:val="00DE2718"/>
    <w:rsid w:val="00DE3838"/>
    <w:rsid w:val="00DE3C48"/>
    <w:rsid w:val="00DE46C2"/>
    <w:rsid w:val="00DE4DFF"/>
    <w:rsid w:val="00DE521A"/>
    <w:rsid w:val="00DE55F1"/>
    <w:rsid w:val="00DE562E"/>
    <w:rsid w:val="00DE6680"/>
    <w:rsid w:val="00DE7BCC"/>
    <w:rsid w:val="00DF104B"/>
    <w:rsid w:val="00DF24DC"/>
    <w:rsid w:val="00DF4784"/>
    <w:rsid w:val="00DF517A"/>
    <w:rsid w:val="00DF7BC3"/>
    <w:rsid w:val="00E00EEB"/>
    <w:rsid w:val="00E010B8"/>
    <w:rsid w:val="00E02075"/>
    <w:rsid w:val="00E0299E"/>
    <w:rsid w:val="00E039FF"/>
    <w:rsid w:val="00E0475F"/>
    <w:rsid w:val="00E04E88"/>
    <w:rsid w:val="00E06463"/>
    <w:rsid w:val="00E064CA"/>
    <w:rsid w:val="00E064F0"/>
    <w:rsid w:val="00E068D6"/>
    <w:rsid w:val="00E06FCC"/>
    <w:rsid w:val="00E07AEC"/>
    <w:rsid w:val="00E07EB2"/>
    <w:rsid w:val="00E110EC"/>
    <w:rsid w:val="00E11247"/>
    <w:rsid w:val="00E120AA"/>
    <w:rsid w:val="00E12906"/>
    <w:rsid w:val="00E146CC"/>
    <w:rsid w:val="00E15BA9"/>
    <w:rsid w:val="00E1674C"/>
    <w:rsid w:val="00E16A0A"/>
    <w:rsid w:val="00E176CA"/>
    <w:rsid w:val="00E17F4C"/>
    <w:rsid w:val="00E2030B"/>
    <w:rsid w:val="00E20551"/>
    <w:rsid w:val="00E21B67"/>
    <w:rsid w:val="00E22D2F"/>
    <w:rsid w:val="00E2435D"/>
    <w:rsid w:val="00E2524A"/>
    <w:rsid w:val="00E25AB6"/>
    <w:rsid w:val="00E30205"/>
    <w:rsid w:val="00E30979"/>
    <w:rsid w:val="00E31035"/>
    <w:rsid w:val="00E317B3"/>
    <w:rsid w:val="00E327EF"/>
    <w:rsid w:val="00E33B20"/>
    <w:rsid w:val="00E34487"/>
    <w:rsid w:val="00E34AAE"/>
    <w:rsid w:val="00E34D17"/>
    <w:rsid w:val="00E35B1A"/>
    <w:rsid w:val="00E35B4F"/>
    <w:rsid w:val="00E4089E"/>
    <w:rsid w:val="00E4246C"/>
    <w:rsid w:val="00E43597"/>
    <w:rsid w:val="00E43A05"/>
    <w:rsid w:val="00E44845"/>
    <w:rsid w:val="00E451F9"/>
    <w:rsid w:val="00E453DD"/>
    <w:rsid w:val="00E465D4"/>
    <w:rsid w:val="00E46753"/>
    <w:rsid w:val="00E4724A"/>
    <w:rsid w:val="00E50215"/>
    <w:rsid w:val="00E52C5F"/>
    <w:rsid w:val="00E52EF9"/>
    <w:rsid w:val="00E534D5"/>
    <w:rsid w:val="00E538AF"/>
    <w:rsid w:val="00E53DBB"/>
    <w:rsid w:val="00E53F56"/>
    <w:rsid w:val="00E54B52"/>
    <w:rsid w:val="00E56775"/>
    <w:rsid w:val="00E56902"/>
    <w:rsid w:val="00E56A7E"/>
    <w:rsid w:val="00E56D33"/>
    <w:rsid w:val="00E60A94"/>
    <w:rsid w:val="00E61763"/>
    <w:rsid w:val="00E61EEA"/>
    <w:rsid w:val="00E624D1"/>
    <w:rsid w:val="00E62C1C"/>
    <w:rsid w:val="00E62C4F"/>
    <w:rsid w:val="00E63107"/>
    <w:rsid w:val="00E65631"/>
    <w:rsid w:val="00E65AA7"/>
    <w:rsid w:val="00E65DE7"/>
    <w:rsid w:val="00E66A90"/>
    <w:rsid w:val="00E66F81"/>
    <w:rsid w:val="00E701F0"/>
    <w:rsid w:val="00E704CD"/>
    <w:rsid w:val="00E73167"/>
    <w:rsid w:val="00E74C56"/>
    <w:rsid w:val="00E750D3"/>
    <w:rsid w:val="00E75815"/>
    <w:rsid w:val="00E75C60"/>
    <w:rsid w:val="00E7606C"/>
    <w:rsid w:val="00E76FC9"/>
    <w:rsid w:val="00E775B9"/>
    <w:rsid w:val="00E77F4A"/>
    <w:rsid w:val="00E80412"/>
    <w:rsid w:val="00E8064F"/>
    <w:rsid w:val="00E80723"/>
    <w:rsid w:val="00E818BF"/>
    <w:rsid w:val="00E8210B"/>
    <w:rsid w:val="00E82286"/>
    <w:rsid w:val="00E83AE6"/>
    <w:rsid w:val="00E83DD1"/>
    <w:rsid w:val="00E8412A"/>
    <w:rsid w:val="00E8424C"/>
    <w:rsid w:val="00E847AC"/>
    <w:rsid w:val="00E857B2"/>
    <w:rsid w:val="00E85A66"/>
    <w:rsid w:val="00E861D6"/>
    <w:rsid w:val="00E875F5"/>
    <w:rsid w:val="00E876FA"/>
    <w:rsid w:val="00E91476"/>
    <w:rsid w:val="00E94ED1"/>
    <w:rsid w:val="00E9553C"/>
    <w:rsid w:val="00E975F5"/>
    <w:rsid w:val="00E976A0"/>
    <w:rsid w:val="00EA0032"/>
    <w:rsid w:val="00EA38E3"/>
    <w:rsid w:val="00EA457B"/>
    <w:rsid w:val="00EA5B8D"/>
    <w:rsid w:val="00EA602A"/>
    <w:rsid w:val="00EA6110"/>
    <w:rsid w:val="00EB0B3E"/>
    <w:rsid w:val="00EB0C5B"/>
    <w:rsid w:val="00EB10DC"/>
    <w:rsid w:val="00EB2359"/>
    <w:rsid w:val="00EB2501"/>
    <w:rsid w:val="00EB2653"/>
    <w:rsid w:val="00EB2915"/>
    <w:rsid w:val="00EB3EF8"/>
    <w:rsid w:val="00EB7868"/>
    <w:rsid w:val="00EC002B"/>
    <w:rsid w:val="00EC0FC3"/>
    <w:rsid w:val="00EC1C2B"/>
    <w:rsid w:val="00EC2363"/>
    <w:rsid w:val="00EC23EA"/>
    <w:rsid w:val="00EC293A"/>
    <w:rsid w:val="00EC4122"/>
    <w:rsid w:val="00EC4AE1"/>
    <w:rsid w:val="00EC4B9E"/>
    <w:rsid w:val="00EC5BFC"/>
    <w:rsid w:val="00EC5DD0"/>
    <w:rsid w:val="00EC5ECF"/>
    <w:rsid w:val="00EC6430"/>
    <w:rsid w:val="00EC65EB"/>
    <w:rsid w:val="00EC71C3"/>
    <w:rsid w:val="00EC7437"/>
    <w:rsid w:val="00EC7FC2"/>
    <w:rsid w:val="00ED0709"/>
    <w:rsid w:val="00ED16A6"/>
    <w:rsid w:val="00ED2029"/>
    <w:rsid w:val="00ED2786"/>
    <w:rsid w:val="00ED3123"/>
    <w:rsid w:val="00ED31BE"/>
    <w:rsid w:val="00ED411D"/>
    <w:rsid w:val="00ED4C8B"/>
    <w:rsid w:val="00ED4FA3"/>
    <w:rsid w:val="00ED5053"/>
    <w:rsid w:val="00ED52F1"/>
    <w:rsid w:val="00ED5920"/>
    <w:rsid w:val="00ED7EB1"/>
    <w:rsid w:val="00EE066C"/>
    <w:rsid w:val="00EE2276"/>
    <w:rsid w:val="00EE270A"/>
    <w:rsid w:val="00EE3CBD"/>
    <w:rsid w:val="00EE4996"/>
    <w:rsid w:val="00EE5A21"/>
    <w:rsid w:val="00EE6C6C"/>
    <w:rsid w:val="00EE747E"/>
    <w:rsid w:val="00EE7ABC"/>
    <w:rsid w:val="00EE7E68"/>
    <w:rsid w:val="00EF00AF"/>
    <w:rsid w:val="00EF2C79"/>
    <w:rsid w:val="00EF3553"/>
    <w:rsid w:val="00EF396E"/>
    <w:rsid w:val="00EF42AD"/>
    <w:rsid w:val="00EF4A4D"/>
    <w:rsid w:val="00EF5513"/>
    <w:rsid w:val="00EF5EB2"/>
    <w:rsid w:val="00EF6D21"/>
    <w:rsid w:val="00EF71FD"/>
    <w:rsid w:val="00EF7429"/>
    <w:rsid w:val="00EF77D1"/>
    <w:rsid w:val="00EF796D"/>
    <w:rsid w:val="00EF7D93"/>
    <w:rsid w:val="00EF7DDB"/>
    <w:rsid w:val="00EF7DE6"/>
    <w:rsid w:val="00F00B13"/>
    <w:rsid w:val="00F00F9D"/>
    <w:rsid w:val="00F02294"/>
    <w:rsid w:val="00F03262"/>
    <w:rsid w:val="00F033AA"/>
    <w:rsid w:val="00F04230"/>
    <w:rsid w:val="00F043CE"/>
    <w:rsid w:val="00F06049"/>
    <w:rsid w:val="00F06B87"/>
    <w:rsid w:val="00F06DBB"/>
    <w:rsid w:val="00F07B5D"/>
    <w:rsid w:val="00F132FD"/>
    <w:rsid w:val="00F133A9"/>
    <w:rsid w:val="00F136DB"/>
    <w:rsid w:val="00F13F41"/>
    <w:rsid w:val="00F15B43"/>
    <w:rsid w:val="00F16698"/>
    <w:rsid w:val="00F2171D"/>
    <w:rsid w:val="00F23119"/>
    <w:rsid w:val="00F23A7A"/>
    <w:rsid w:val="00F247C4"/>
    <w:rsid w:val="00F26ABE"/>
    <w:rsid w:val="00F27294"/>
    <w:rsid w:val="00F30538"/>
    <w:rsid w:val="00F31BB9"/>
    <w:rsid w:val="00F32331"/>
    <w:rsid w:val="00F33B4B"/>
    <w:rsid w:val="00F352E9"/>
    <w:rsid w:val="00F36DA7"/>
    <w:rsid w:val="00F376B2"/>
    <w:rsid w:val="00F41E1B"/>
    <w:rsid w:val="00F42DE8"/>
    <w:rsid w:val="00F43FDF"/>
    <w:rsid w:val="00F44234"/>
    <w:rsid w:val="00F46408"/>
    <w:rsid w:val="00F469B7"/>
    <w:rsid w:val="00F479FD"/>
    <w:rsid w:val="00F47EEF"/>
    <w:rsid w:val="00F503EB"/>
    <w:rsid w:val="00F51FD6"/>
    <w:rsid w:val="00F52E57"/>
    <w:rsid w:val="00F546FD"/>
    <w:rsid w:val="00F54DCC"/>
    <w:rsid w:val="00F54DE5"/>
    <w:rsid w:val="00F55D95"/>
    <w:rsid w:val="00F56BBC"/>
    <w:rsid w:val="00F57B87"/>
    <w:rsid w:val="00F61B7F"/>
    <w:rsid w:val="00F61F10"/>
    <w:rsid w:val="00F62546"/>
    <w:rsid w:val="00F62EAF"/>
    <w:rsid w:val="00F63419"/>
    <w:rsid w:val="00F6354A"/>
    <w:rsid w:val="00F63664"/>
    <w:rsid w:val="00F648A5"/>
    <w:rsid w:val="00F655FD"/>
    <w:rsid w:val="00F65891"/>
    <w:rsid w:val="00F66126"/>
    <w:rsid w:val="00F67F93"/>
    <w:rsid w:val="00F72A25"/>
    <w:rsid w:val="00F72C21"/>
    <w:rsid w:val="00F72FA7"/>
    <w:rsid w:val="00F72FC2"/>
    <w:rsid w:val="00F7444C"/>
    <w:rsid w:val="00F751AE"/>
    <w:rsid w:val="00F7633E"/>
    <w:rsid w:val="00F7754A"/>
    <w:rsid w:val="00F81E07"/>
    <w:rsid w:val="00F825F5"/>
    <w:rsid w:val="00F831A6"/>
    <w:rsid w:val="00F849DA"/>
    <w:rsid w:val="00F84E2D"/>
    <w:rsid w:val="00F85091"/>
    <w:rsid w:val="00F8539E"/>
    <w:rsid w:val="00F867BB"/>
    <w:rsid w:val="00F87790"/>
    <w:rsid w:val="00F87D28"/>
    <w:rsid w:val="00F90547"/>
    <w:rsid w:val="00F920BE"/>
    <w:rsid w:val="00F92CE2"/>
    <w:rsid w:val="00F932EC"/>
    <w:rsid w:val="00F94538"/>
    <w:rsid w:val="00F94E65"/>
    <w:rsid w:val="00F94F67"/>
    <w:rsid w:val="00F954DC"/>
    <w:rsid w:val="00F970B2"/>
    <w:rsid w:val="00F97779"/>
    <w:rsid w:val="00FA0062"/>
    <w:rsid w:val="00FA3340"/>
    <w:rsid w:val="00FA4991"/>
    <w:rsid w:val="00FA4A2D"/>
    <w:rsid w:val="00FA607B"/>
    <w:rsid w:val="00FA74AA"/>
    <w:rsid w:val="00FA7562"/>
    <w:rsid w:val="00FB1129"/>
    <w:rsid w:val="00FB1134"/>
    <w:rsid w:val="00FB3A5A"/>
    <w:rsid w:val="00FB3BD3"/>
    <w:rsid w:val="00FB6275"/>
    <w:rsid w:val="00FB72EE"/>
    <w:rsid w:val="00FC12D2"/>
    <w:rsid w:val="00FC19B4"/>
    <w:rsid w:val="00FC3038"/>
    <w:rsid w:val="00FC37A3"/>
    <w:rsid w:val="00FC6C5C"/>
    <w:rsid w:val="00FC7657"/>
    <w:rsid w:val="00FC781C"/>
    <w:rsid w:val="00FC7B49"/>
    <w:rsid w:val="00FC7BC5"/>
    <w:rsid w:val="00FD1E9C"/>
    <w:rsid w:val="00FD24F8"/>
    <w:rsid w:val="00FD2FA9"/>
    <w:rsid w:val="00FD3DE2"/>
    <w:rsid w:val="00FD46F7"/>
    <w:rsid w:val="00FD5ACD"/>
    <w:rsid w:val="00FD5F3A"/>
    <w:rsid w:val="00FE117C"/>
    <w:rsid w:val="00FE1399"/>
    <w:rsid w:val="00FE14F2"/>
    <w:rsid w:val="00FE1734"/>
    <w:rsid w:val="00FE264C"/>
    <w:rsid w:val="00FE27C3"/>
    <w:rsid w:val="00FE29BF"/>
    <w:rsid w:val="00FE4B71"/>
    <w:rsid w:val="00FE5904"/>
    <w:rsid w:val="00FE5E3C"/>
    <w:rsid w:val="00FE78E9"/>
    <w:rsid w:val="00FF2619"/>
    <w:rsid w:val="00FF272B"/>
    <w:rsid w:val="00FF2ACF"/>
    <w:rsid w:val="00FF544F"/>
    <w:rsid w:val="00FF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65856AA"/>
  <w15:docId w15:val="{B97C0FC5-2550-4F14-BBF1-0CDCF3EA5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E91"/>
    <w:pPr>
      <w:suppressAutoHyphens/>
      <w:ind w:firstLine="709"/>
      <w:jc w:val="both"/>
    </w:pPr>
    <w:rPr>
      <w:sz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8C627D"/>
    <w:pPr>
      <w:keepNext/>
      <w:numPr>
        <w:numId w:val="1"/>
      </w:numPr>
      <w:spacing w:before="240" w:after="60"/>
      <w:jc w:val="center"/>
      <w:outlineLvl w:val="0"/>
    </w:pPr>
    <w:rPr>
      <w:rFonts w:cs="Arial"/>
      <w:b/>
      <w:bCs/>
      <w:kern w:val="24"/>
      <w:sz w:val="28"/>
      <w:szCs w:val="32"/>
    </w:rPr>
  </w:style>
  <w:style w:type="paragraph" w:styleId="2">
    <w:name w:val="heading 2"/>
    <w:basedOn w:val="a"/>
    <w:next w:val="a0"/>
    <w:qFormat/>
    <w:rsid w:val="001A6442"/>
    <w:pPr>
      <w:numPr>
        <w:ilvl w:val="1"/>
        <w:numId w:val="1"/>
      </w:numPr>
      <w:tabs>
        <w:tab w:val="left" w:pos="1200"/>
        <w:tab w:val="left" w:pos="1300"/>
        <w:tab w:val="left" w:pos="1400"/>
      </w:tabs>
      <w:ind w:left="1176"/>
      <w:outlineLvl w:val="1"/>
    </w:pPr>
    <w:rPr>
      <w:rFonts w:cs="Arial"/>
      <w:bCs/>
      <w:iCs/>
      <w:szCs w:val="24"/>
      <w:lang w:val="ru-RU"/>
    </w:rPr>
  </w:style>
  <w:style w:type="paragraph" w:styleId="3">
    <w:name w:val="heading 3"/>
    <w:basedOn w:val="a"/>
    <w:next w:val="a"/>
    <w:qFormat/>
    <w:rsid w:val="001A64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74E4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4FA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5z0">
    <w:name w:val="WW8Num5z0"/>
    <w:rsid w:val="001A6442"/>
    <w:rPr>
      <w:b/>
    </w:rPr>
  </w:style>
  <w:style w:type="character" w:customStyle="1" w:styleId="WW8Num6z0">
    <w:name w:val="WW8Num6z0"/>
    <w:rsid w:val="001A6442"/>
    <w:rPr>
      <w:rFonts w:ascii="Symbol" w:hAnsi="Symbol"/>
    </w:rPr>
  </w:style>
  <w:style w:type="character" w:customStyle="1" w:styleId="WW8Num6z1">
    <w:name w:val="WW8Num6z1"/>
    <w:rsid w:val="001A6442"/>
    <w:rPr>
      <w:rFonts w:ascii="Courier New" w:hAnsi="Courier New" w:cs="Courier New"/>
    </w:rPr>
  </w:style>
  <w:style w:type="character" w:customStyle="1" w:styleId="WW8Num6z2">
    <w:name w:val="WW8Num6z2"/>
    <w:rsid w:val="001A6442"/>
    <w:rPr>
      <w:rFonts w:ascii="Wingdings" w:hAnsi="Wingdings"/>
    </w:rPr>
  </w:style>
  <w:style w:type="character" w:customStyle="1" w:styleId="WW8Num8z0">
    <w:name w:val="WW8Num8z0"/>
    <w:rsid w:val="001A6442"/>
    <w:rPr>
      <w:rFonts w:ascii="Times New Roman" w:hAnsi="Times New Roman"/>
      <w:b w:val="0"/>
      <w:i w:val="0"/>
      <w:sz w:val="28"/>
      <w:szCs w:val="28"/>
    </w:rPr>
  </w:style>
  <w:style w:type="character" w:customStyle="1" w:styleId="WW8Num8z1">
    <w:name w:val="WW8Num8z1"/>
    <w:rsid w:val="001A6442"/>
    <w:rPr>
      <w:rFonts w:ascii="Courier New" w:hAnsi="Courier New" w:cs="Courier New"/>
    </w:rPr>
  </w:style>
  <w:style w:type="character" w:customStyle="1" w:styleId="WW8Num8z2">
    <w:name w:val="WW8Num8z2"/>
    <w:rsid w:val="001A6442"/>
    <w:rPr>
      <w:rFonts w:ascii="Wingdings" w:hAnsi="Wingdings"/>
    </w:rPr>
  </w:style>
  <w:style w:type="character" w:customStyle="1" w:styleId="WW8Num9z0">
    <w:name w:val="WW8Num9z0"/>
    <w:rsid w:val="001A6442"/>
    <w:rPr>
      <w:rFonts w:ascii="Times New Roman" w:hAnsi="Times New Roman" w:cs="Times New Roman"/>
    </w:rPr>
  </w:style>
  <w:style w:type="character" w:customStyle="1" w:styleId="WW8Num9z1">
    <w:name w:val="WW8Num9z1"/>
    <w:rsid w:val="001A6442"/>
    <w:rPr>
      <w:rFonts w:ascii="Courier New" w:hAnsi="Courier New" w:cs="Courier New"/>
    </w:rPr>
  </w:style>
  <w:style w:type="character" w:customStyle="1" w:styleId="WW8Num9z2">
    <w:name w:val="WW8Num9z2"/>
    <w:rsid w:val="001A6442"/>
    <w:rPr>
      <w:rFonts w:ascii="Wingdings" w:hAnsi="Wingdings"/>
    </w:rPr>
  </w:style>
  <w:style w:type="character" w:customStyle="1" w:styleId="WW8Num11z0">
    <w:name w:val="WW8Num11z0"/>
    <w:rsid w:val="001A6442"/>
    <w:rPr>
      <w:rFonts w:ascii="Symbol" w:hAnsi="Symbol"/>
      <w:sz w:val="20"/>
      <w:szCs w:val="20"/>
    </w:rPr>
  </w:style>
  <w:style w:type="character" w:customStyle="1" w:styleId="WW8Num11z1">
    <w:name w:val="WW8Num11z1"/>
    <w:rsid w:val="001A6442"/>
    <w:rPr>
      <w:rFonts w:ascii="Courier New" w:hAnsi="Courier New" w:cs="Courier New"/>
    </w:rPr>
  </w:style>
  <w:style w:type="character" w:customStyle="1" w:styleId="WW8Num11z2">
    <w:name w:val="WW8Num11z2"/>
    <w:rsid w:val="001A6442"/>
    <w:rPr>
      <w:rFonts w:ascii="Wingdings" w:hAnsi="Wingdings"/>
    </w:rPr>
  </w:style>
  <w:style w:type="character" w:customStyle="1" w:styleId="WW8Num11z3">
    <w:name w:val="WW8Num11z3"/>
    <w:rsid w:val="001A6442"/>
    <w:rPr>
      <w:rFonts w:ascii="Symbol" w:hAnsi="Symbol"/>
    </w:rPr>
  </w:style>
  <w:style w:type="character" w:customStyle="1" w:styleId="WW8Num12z0">
    <w:name w:val="WW8Num12z0"/>
    <w:rsid w:val="001A6442"/>
    <w:rPr>
      <w:b/>
    </w:rPr>
  </w:style>
  <w:style w:type="character" w:customStyle="1" w:styleId="WW8Num15z0">
    <w:name w:val="WW8Num15z0"/>
    <w:rsid w:val="001A6442"/>
    <w:rPr>
      <w:rFonts w:ascii="Symbol" w:hAnsi="Symbol"/>
    </w:rPr>
  </w:style>
  <w:style w:type="character" w:customStyle="1" w:styleId="WW8Num15z1">
    <w:name w:val="WW8Num15z1"/>
    <w:rsid w:val="001A6442"/>
    <w:rPr>
      <w:rFonts w:ascii="Courier New" w:hAnsi="Courier New" w:cs="Courier New"/>
    </w:rPr>
  </w:style>
  <w:style w:type="character" w:customStyle="1" w:styleId="WW8Num15z2">
    <w:name w:val="WW8Num15z2"/>
    <w:rsid w:val="001A6442"/>
    <w:rPr>
      <w:rFonts w:ascii="Wingdings" w:hAnsi="Wingdings"/>
    </w:rPr>
  </w:style>
  <w:style w:type="character" w:customStyle="1" w:styleId="20">
    <w:name w:val="Основной шрифт абзаца2"/>
    <w:rsid w:val="001A6442"/>
  </w:style>
  <w:style w:type="character" w:customStyle="1" w:styleId="WW8Num7z0">
    <w:name w:val="WW8Num7z0"/>
    <w:rsid w:val="001A6442"/>
    <w:rPr>
      <w:rFonts w:ascii="Symbol" w:hAnsi="Symbol"/>
    </w:rPr>
  </w:style>
  <w:style w:type="character" w:customStyle="1" w:styleId="WW8Num7z1">
    <w:name w:val="WW8Num7z1"/>
    <w:rsid w:val="001A6442"/>
    <w:rPr>
      <w:rFonts w:ascii="Courier New" w:hAnsi="Courier New" w:cs="Courier New"/>
    </w:rPr>
  </w:style>
  <w:style w:type="character" w:customStyle="1" w:styleId="WW8Num7z2">
    <w:name w:val="WW8Num7z2"/>
    <w:rsid w:val="001A6442"/>
    <w:rPr>
      <w:rFonts w:ascii="Wingdings" w:hAnsi="Wingdings"/>
    </w:rPr>
  </w:style>
  <w:style w:type="character" w:customStyle="1" w:styleId="WW8Num13z0">
    <w:name w:val="WW8Num13z0"/>
    <w:rsid w:val="001A6442"/>
    <w:rPr>
      <w:color w:val="FF0000"/>
      <w:sz w:val="24"/>
      <w:szCs w:val="24"/>
    </w:rPr>
  </w:style>
  <w:style w:type="character" w:customStyle="1" w:styleId="WW8Num14z1">
    <w:name w:val="WW8Num14z1"/>
    <w:rsid w:val="001A6442"/>
    <w:rPr>
      <w:rFonts w:ascii="Symbol" w:hAnsi="Symbol"/>
      <w:sz w:val="24"/>
      <w:szCs w:val="24"/>
    </w:rPr>
  </w:style>
  <w:style w:type="character" w:customStyle="1" w:styleId="WW8Num17z0">
    <w:name w:val="WW8Num17z0"/>
    <w:rsid w:val="001A6442"/>
    <w:rPr>
      <w:color w:val="000000"/>
      <w:sz w:val="24"/>
      <w:szCs w:val="24"/>
    </w:rPr>
  </w:style>
  <w:style w:type="character" w:customStyle="1" w:styleId="WW8Num22z0">
    <w:name w:val="WW8Num22z0"/>
    <w:rsid w:val="001A6442"/>
    <w:rPr>
      <w:b w:val="0"/>
      <w:i w:val="0"/>
    </w:rPr>
  </w:style>
  <w:style w:type="character" w:customStyle="1" w:styleId="WW8Num26z0">
    <w:name w:val="WW8Num26z0"/>
    <w:rsid w:val="001A6442"/>
    <w:rPr>
      <w:rFonts w:ascii="Symbol" w:hAnsi="Symbol"/>
      <w:sz w:val="24"/>
      <w:szCs w:val="24"/>
    </w:rPr>
  </w:style>
  <w:style w:type="character" w:customStyle="1" w:styleId="WW8Num26z1">
    <w:name w:val="WW8Num26z1"/>
    <w:rsid w:val="001A6442"/>
    <w:rPr>
      <w:rFonts w:ascii="Courier New" w:hAnsi="Courier New" w:cs="Courier New"/>
    </w:rPr>
  </w:style>
  <w:style w:type="character" w:customStyle="1" w:styleId="WW8Num26z2">
    <w:name w:val="WW8Num26z2"/>
    <w:rsid w:val="001A6442"/>
    <w:rPr>
      <w:rFonts w:ascii="Wingdings" w:hAnsi="Wingdings"/>
    </w:rPr>
  </w:style>
  <w:style w:type="character" w:customStyle="1" w:styleId="WW8Num26z3">
    <w:name w:val="WW8Num26z3"/>
    <w:rsid w:val="001A6442"/>
    <w:rPr>
      <w:rFonts w:ascii="Symbol" w:hAnsi="Symbol"/>
    </w:rPr>
  </w:style>
  <w:style w:type="character" w:customStyle="1" w:styleId="WW8Num31z0">
    <w:name w:val="WW8Num31z0"/>
    <w:rsid w:val="001A6442"/>
    <w:rPr>
      <w:rFonts w:ascii="Symbol" w:hAnsi="Symbol"/>
    </w:rPr>
  </w:style>
  <w:style w:type="character" w:customStyle="1" w:styleId="WW8Num31z1">
    <w:name w:val="WW8Num31z1"/>
    <w:rsid w:val="001A6442"/>
    <w:rPr>
      <w:rFonts w:ascii="Courier New" w:hAnsi="Courier New" w:cs="Courier New"/>
    </w:rPr>
  </w:style>
  <w:style w:type="character" w:customStyle="1" w:styleId="WW8Num31z2">
    <w:name w:val="WW8Num31z2"/>
    <w:rsid w:val="001A6442"/>
    <w:rPr>
      <w:rFonts w:ascii="Wingdings" w:hAnsi="Wingdings"/>
    </w:rPr>
  </w:style>
  <w:style w:type="character" w:customStyle="1" w:styleId="WW8NumSt14z0">
    <w:name w:val="WW8NumSt14z0"/>
    <w:rsid w:val="001A6442"/>
    <w:rPr>
      <w:rFonts w:ascii="Times New Roman" w:hAnsi="Times New Roman" w:cs="Times New Roman"/>
      <w:lang w:val="ru-RU"/>
    </w:rPr>
  </w:style>
  <w:style w:type="character" w:customStyle="1" w:styleId="WW8NumSt14z1">
    <w:name w:val="WW8NumSt14z1"/>
    <w:rsid w:val="001A6442"/>
    <w:rPr>
      <w:rFonts w:ascii="Courier New" w:hAnsi="Courier New" w:cs="Courier New"/>
    </w:rPr>
  </w:style>
  <w:style w:type="character" w:customStyle="1" w:styleId="WW8NumSt14z2">
    <w:name w:val="WW8NumSt14z2"/>
    <w:rsid w:val="001A6442"/>
    <w:rPr>
      <w:rFonts w:ascii="Wingdings" w:hAnsi="Wingdings"/>
    </w:rPr>
  </w:style>
  <w:style w:type="character" w:customStyle="1" w:styleId="WW8NumSt14z3">
    <w:name w:val="WW8NumSt14z3"/>
    <w:rsid w:val="001A6442"/>
    <w:rPr>
      <w:rFonts w:ascii="Symbol" w:hAnsi="Symbol"/>
    </w:rPr>
  </w:style>
  <w:style w:type="character" w:customStyle="1" w:styleId="WW8NumSt15z0">
    <w:name w:val="WW8NumSt15z0"/>
    <w:rsid w:val="001A6442"/>
    <w:rPr>
      <w:rFonts w:ascii="Times New Roman" w:hAnsi="Times New Roman" w:cs="Times New Roman"/>
    </w:rPr>
  </w:style>
  <w:style w:type="character" w:customStyle="1" w:styleId="11">
    <w:name w:val="Основной шрифт абзаца1"/>
    <w:rsid w:val="001A6442"/>
  </w:style>
  <w:style w:type="character" w:styleId="a4">
    <w:name w:val="page number"/>
    <w:basedOn w:val="11"/>
    <w:semiHidden/>
    <w:rsid w:val="001A6442"/>
  </w:style>
  <w:style w:type="character" w:customStyle="1" w:styleId="FontStyle138">
    <w:name w:val="Font Style138"/>
    <w:rsid w:val="001A6442"/>
    <w:rPr>
      <w:rFonts w:ascii="Times New Roman" w:hAnsi="Times New Roman" w:cs="Times New Roman"/>
      <w:sz w:val="18"/>
      <w:szCs w:val="18"/>
    </w:rPr>
  </w:style>
  <w:style w:type="character" w:styleId="a5">
    <w:name w:val="Strong"/>
    <w:uiPriority w:val="22"/>
    <w:qFormat/>
    <w:rsid w:val="001A6442"/>
    <w:rPr>
      <w:b/>
      <w:bCs/>
    </w:rPr>
  </w:style>
  <w:style w:type="character" w:styleId="a6">
    <w:name w:val="Hyperlink"/>
    <w:uiPriority w:val="99"/>
    <w:rsid w:val="001A6442"/>
    <w:rPr>
      <w:color w:val="0000FF"/>
      <w:u w:val="single"/>
    </w:rPr>
  </w:style>
  <w:style w:type="character" w:customStyle="1" w:styleId="21">
    <w:name w:val="Знак Знак2"/>
    <w:rsid w:val="001A6442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a7">
    <w:name w:val="Знак Знак"/>
    <w:rsid w:val="001A6442"/>
    <w:rPr>
      <w:lang w:val="en-US"/>
    </w:rPr>
  </w:style>
  <w:style w:type="character" w:customStyle="1" w:styleId="12">
    <w:name w:val="Знак Знак1"/>
    <w:rsid w:val="001A6442"/>
    <w:rPr>
      <w:lang w:val="en-US"/>
    </w:rPr>
  </w:style>
  <w:style w:type="character" w:styleId="a8">
    <w:name w:val="FollowedHyperlink"/>
    <w:semiHidden/>
    <w:rsid w:val="001A6442"/>
    <w:rPr>
      <w:color w:val="800000"/>
      <w:u w:val="single"/>
    </w:rPr>
  </w:style>
  <w:style w:type="paragraph" w:customStyle="1" w:styleId="13">
    <w:name w:val="Заголовок1"/>
    <w:basedOn w:val="a"/>
    <w:next w:val="a0"/>
    <w:rsid w:val="001A644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0">
    <w:name w:val="Body Text"/>
    <w:basedOn w:val="a"/>
    <w:semiHidden/>
    <w:rsid w:val="001A6442"/>
    <w:pPr>
      <w:spacing w:after="120"/>
    </w:pPr>
  </w:style>
  <w:style w:type="paragraph" w:styleId="a9">
    <w:name w:val="List"/>
    <w:basedOn w:val="a0"/>
    <w:semiHidden/>
    <w:rsid w:val="001A6442"/>
    <w:rPr>
      <w:rFonts w:ascii="Arial" w:hAnsi="Arial" w:cs="Tahoma"/>
    </w:rPr>
  </w:style>
  <w:style w:type="paragraph" w:customStyle="1" w:styleId="22">
    <w:name w:val="Название2"/>
    <w:basedOn w:val="a"/>
    <w:rsid w:val="001A6442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3">
    <w:name w:val="Указатель2"/>
    <w:basedOn w:val="a"/>
    <w:rsid w:val="001A6442"/>
    <w:pPr>
      <w:suppressLineNumbers/>
    </w:pPr>
    <w:rPr>
      <w:rFonts w:ascii="Arial" w:hAnsi="Arial" w:cs="Tahoma"/>
    </w:rPr>
  </w:style>
  <w:style w:type="paragraph" w:customStyle="1" w:styleId="14">
    <w:name w:val="Название1"/>
    <w:basedOn w:val="a"/>
    <w:rsid w:val="001A6442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5">
    <w:name w:val="Указатель1"/>
    <w:basedOn w:val="a"/>
    <w:rsid w:val="001A6442"/>
    <w:pPr>
      <w:suppressLineNumbers/>
    </w:pPr>
    <w:rPr>
      <w:rFonts w:ascii="Arial" w:hAnsi="Arial" w:cs="Tahoma"/>
    </w:rPr>
  </w:style>
  <w:style w:type="paragraph" w:customStyle="1" w:styleId="Iauiue">
    <w:name w:val="Iau?iue"/>
    <w:rsid w:val="001A6442"/>
    <w:pPr>
      <w:suppressAutoHyphens/>
    </w:pPr>
    <w:rPr>
      <w:rFonts w:eastAsia="Arial"/>
      <w:lang w:val="en-US" w:eastAsia="ar-SA"/>
    </w:rPr>
  </w:style>
  <w:style w:type="paragraph" w:styleId="aa">
    <w:name w:val="header"/>
    <w:basedOn w:val="a"/>
    <w:link w:val="ab"/>
    <w:rsid w:val="001A6442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uiPriority w:val="99"/>
    <w:rsid w:val="001A6442"/>
    <w:pPr>
      <w:tabs>
        <w:tab w:val="center" w:pos="4677"/>
        <w:tab w:val="right" w:pos="9355"/>
      </w:tabs>
    </w:pPr>
  </w:style>
  <w:style w:type="paragraph" w:customStyle="1" w:styleId="16">
    <w:name w:val="Обычный1"/>
    <w:rsid w:val="001A6442"/>
    <w:pPr>
      <w:widowControl w:val="0"/>
      <w:suppressAutoHyphens/>
      <w:spacing w:before="60" w:line="256" w:lineRule="auto"/>
      <w:ind w:firstLine="680"/>
      <w:jc w:val="both"/>
    </w:pPr>
    <w:rPr>
      <w:rFonts w:eastAsia="Arial"/>
      <w:sz w:val="22"/>
      <w:lang w:eastAsia="ar-SA"/>
    </w:rPr>
  </w:style>
  <w:style w:type="paragraph" w:customStyle="1" w:styleId="210">
    <w:name w:val="Основной текст 21"/>
    <w:basedOn w:val="a"/>
    <w:rsid w:val="001A6442"/>
    <w:pPr>
      <w:spacing w:after="120" w:line="480" w:lineRule="auto"/>
    </w:pPr>
  </w:style>
  <w:style w:type="paragraph" w:customStyle="1" w:styleId="17">
    <w:name w:val="Схема документа1"/>
    <w:basedOn w:val="a"/>
    <w:rsid w:val="001A6442"/>
    <w:pPr>
      <w:shd w:val="clear" w:color="auto" w:fill="000080"/>
    </w:pPr>
    <w:rPr>
      <w:rFonts w:ascii="Tahoma" w:hAnsi="Tahoma" w:cs="Tahoma"/>
    </w:rPr>
  </w:style>
  <w:style w:type="paragraph" w:styleId="ae">
    <w:name w:val="Balloon Text"/>
    <w:basedOn w:val="a"/>
    <w:link w:val="af"/>
    <w:uiPriority w:val="99"/>
    <w:rsid w:val="001A6442"/>
    <w:rPr>
      <w:rFonts w:ascii="Tahoma" w:hAnsi="Tahoma" w:cs="Tahoma"/>
      <w:sz w:val="16"/>
      <w:szCs w:val="16"/>
    </w:rPr>
  </w:style>
  <w:style w:type="paragraph" w:styleId="18">
    <w:name w:val="toc 1"/>
    <w:basedOn w:val="a"/>
    <w:next w:val="a"/>
    <w:uiPriority w:val="39"/>
    <w:rsid w:val="001A6442"/>
  </w:style>
  <w:style w:type="paragraph" w:styleId="af0">
    <w:name w:val="Normal (Web)"/>
    <w:basedOn w:val="a"/>
    <w:link w:val="af1"/>
    <w:uiPriority w:val="99"/>
    <w:rsid w:val="001A6442"/>
    <w:pPr>
      <w:spacing w:before="280" w:after="119"/>
    </w:pPr>
    <w:rPr>
      <w:szCs w:val="24"/>
      <w:lang w:val="ru-RU"/>
    </w:rPr>
  </w:style>
  <w:style w:type="paragraph" w:customStyle="1" w:styleId="af2">
    <w:name w:val="Содержимое врезки"/>
    <w:basedOn w:val="a0"/>
    <w:rsid w:val="001A6442"/>
  </w:style>
  <w:style w:type="paragraph" w:customStyle="1" w:styleId="af3">
    <w:name w:val="Содержимое таблицы"/>
    <w:basedOn w:val="a"/>
    <w:rsid w:val="001A6442"/>
    <w:pPr>
      <w:suppressLineNumbers/>
    </w:pPr>
  </w:style>
  <w:style w:type="paragraph" w:customStyle="1" w:styleId="af4">
    <w:name w:val="Заголовок таблицы"/>
    <w:basedOn w:val="af3"/>
    <w:rsid w:val="001A6442"/>
    <w:pPr>
      <w:jc w:val="center"/>
    </w:pPr>
    <w:rPr>
      <w:b/>
      <w:bCs/>
    </w:rPr>
  </w:style>
  <w:style w:type="paragraph" w:styleId="24">
    <w:name w:val="toc 2"/>
    <w:basedOn w:val="15"/>
    <w:uiPriority w:val="39"/>
    <w:rsid w:val="001A6442"/>
    <w:pPr>
      <w:tabs>
        <w:tab w:val="right" w:leader="dot" w:pos="9637"/>
      </w:tabs>
      <w:ind w:left="283"/>
    </w:pPr>
  </w:style>
  <w:style w:type="paragraph" w:styleId="30">
    <w:name w:val="toc 3"/>
    <w:basedOn w:val="15"/>
    <w:uiPriority w:val="39"/>
    <w:rsid w:val="001A6442"/>
    <w:pPr>
      <w:tabs>
        <w:tab w:val="right" w:leader="dot" w:pos="9637"/>
      </w:tabs>
      <w:ind w:left="566"/>
    </w:pPr>
  </w:style>
  <w:style w:type="paragraph" w:styleId="41">
    <w:name w:val="toc 4"/>
    <w:basedOn w:val="15"/>
    <w:semiHidden/>
    <w:rsid w:val="001A6442"/>
    <w:pPr>
      <w:tabs>
        <w:tab w:val="right" w:leader="dot" w:pos="9637"/>
      </w:tabs>
      <w:ind w:left="849"/>
    </w:pPr>
  </w:style>
  <w:style w:type="paragraph" w:styleId="51">
    <w:name w:val="toc 5"/>
    <w:basedOn w:val="15"/>
    <w:semiHidden/>
    <w:rsid w:val="001A6442"/>
    <w:pPr>
      <w:tabs>
        <w:tab w:val="right" w:leader="dot" w:pos="9637"/>
      </w:tabs>
      <w:ind w:left="1132"/>
    </w:pPr>
  </w:style>
  <w:style w:type="paragraph" w:styleId="6">
    <w:name w:val="toc 6"/>
    <w:basedOn w:val="15"/>
    <w:semiHidden/>
    <w:rsid w:val="001A6442"/>
    <w:pPr>
      <w:tabs>
        <w:tab w:val="right" w:leader="dot" w:pos="9637"/>
      </w:tabs>
      <w:ind w:left="1415"/>
    </w:pPr>
  </w:style>
  <w:style w:type="paragraph" w:styleId="7">
    <w:name w:val="toc 7"/>
    <w:basedOn w:val="15"/>
    <w:semiHidden/>
    <w:rsid w:val="001A6442"/>
    <w:pPr>
      <w:tabs>
        <w:tab w:val="right" w:leader="dot" w:pos="9637"/>
      </w:tabs>
      <w:ind w:left="1698"/>
    </w:pPr>
  </w:style>
  <w:style w:type="paragraph" w:styleId="8">
    <w:name w:val="toc 8"/>
    <w:basedOn w:val="15"/>
    <w:semiHidden/>
    <w:rsid w:val="001A6442"/>
    <w:pPr>
      <w:tabs>
        <w:tab w:val="right" w:leader="dot" w:pos="9637"/>
      </w:tabs>
      <w:ind w:left="1981"/>
    </w:pPr>
  </w:style>
  <w:style w:type="paragraph" w:styleId="9">
    <w:name w:val="toc 9"/>
    <w:basedOn w:val="15"/>
    <w:semiHidden/>
    <w:rsid w:val="001A6442"/>
    <w:pPr>
      <w:tabs>
        <w:tab w:val="right" w:leader="dot" w:pos="9637"/>
      </w:tabs>
      <w:ind w:left="2264"/>
    </w:pPr>
  </w:style>
  <w:style w:type="paragraph" w:customStyle="1" w:styleId="100">
    <w:name w:val="Оглавление 10"/>
    <w:basedOn w:val="15"/>
    <w:rsid w:val="001A6442"/>
    <w:pPr>
      <w:tabs>
        <w:tab w:val="right" w:leader="dot" w:pos="9637"/>
      </w:tabs>
      <w:ind w:left="2547"/>
    </w:pPr>
  </w:style>
  <w:style w:type="paragraph" w:customStyle="1" w:styleId="Default">
    <w:name w:val="Default"/>
    <w:rsid w:val="001A6442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af5">
    <w:name w:val="Body Text Indent"/>
    <w:aliases w:val="текст,Основной текст 1,Нумерованный список !!,Надин стиль"/>
    <w:basedOn w:val="a"/>
    <w:link w:val="af6"/>
    <w:uiPriority w:val="99"/>
    <w:rsid w:val="001A6442"/>
    <w:pPr>
      <w:spacing w:after="120"/>
      <w:ind w:left="283"/>
    </w:pPr>
  </w:style>
  <w:style w:type="paragraph" w:styleId="af7">
    <w:name w:val="Title"/>
    <w:basedOn w:val="a"/>
    <w:next w:val="af8"/>
    <w:link w:val="af9"/>
    <w:qFormat/>
    <w:rsid w:val="001A6442"/>
    <w:pPr>
      <w:suppressAutoHyphens w:val="0"/>
      <w:jc w:val="center"/>
    </w:pPr>
    <w:rPr>
      <w:sz w:val="28"/>
      <w:szCs w:val="24"/>
      <w:lang w:val="ru-RU"/>
    </w:rPr>
  </w:style>
  <w:style w:type="paragraph" w:styleId="af8">
    <w:name w:val="Subtitle"/>
    <w:basedOn w:val="13"/>
    <w:next w:val="a0"/>
    <w:qFormat/>
    <w:rsid w:val="001A6442"/>
    <w:pPr>
      <w:jc w:val="center"/>
    </w:pPr>
    <w:rPr>
      <w:i/>
      <w:iCs/>
    </w:rPr>
  </w:style>
  <w:style w:type="paragraph" w:customStyle="1" w:styleId="afa">
    <w:name w:val="Отступ"/>
    <w:basedOn w:val="a"/>
    <w:rsid w:val="001A6442"/>
    <w:pPr>
      <w:widowControl w:val="0"/>
      <w:suppressAutoHyphens w:val="0"/>
      <w:ind w:firstLine="720"/>
    </w:pPr>
    <w:rPr>
      <w:sz w:val="28"/>
      <w:lang w:val="ru-RU"/>
    </w:rPr>
  </w:style>
  <w:style w:type="character" w:customStyle="1" w:styleId="10">
    <w:name w:val="Заголовок 1 Знак"/>
    <w:link w:val="1"/>
    <w:rsid w:val="008C627D"/>
    <w:rPr>
      <w:rFonts w:cs="Arial"/>
      <w:b/>
      <w:bCs/>
      <w:kern w:val="24"/>
      <w:sz w:val="28"/>
      <w:szCs w:val="32"/>
      <w:lang w:val="en-US" w:eastAsia="ar-SA"/>
    </w:rPr>
  </w:style>
  <w:style w:type="character" w:customStyle="1" w:styleId="ad">
    <w:name w:val="Нижний колонтитул Знак"/>
    <w:link w:val="ac"/>
    <w:uiPriority w:val="99"/>
    <w:rsid w:val="007F1D88"/>
    <w:rPr>
      <w:lang w:val="en-US" w:eastAsia="ar-SA"/>
    </w:rPr>
  </w:style>
  <w:style w:type="table" w:styleId="afb">
    <w:name w:val="Table Grid"/>
    <w:basedOn w:val="a2"/>
    <w:uiPriority w:val="39"/>
    <w:rsid w:val="00516B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List Paragraph"/>
    <w:basedOn w:val="a"/>
    <w:link w:val="afd"/>
    <w:uiPriority w:val="34"/>
    <w:qFormat/>
    <w:rsid w:val="00D81A15"/>
    <w:pPr>
      <w:suppressAutoHyphens w:val="0"/>
      <w:ind w:firstLine="0"/>
      <w:contextualSpacing/>
    </w:pPr>
    <w:rPr>
      <w:rFonts w:eastAsia="Calibri"/>
      <w:szCs w:val="22"/>
      <w:lang w:val="ru-RU" w:eastAsia="en-US"/>
    </w:rPr>
  </w:style>
  <w:style w:type="paragraph" w:customStyle="1" w:styleId="19">
    <w:name w:val="Абзац списка1"/>
    <w:basedOn w:val="a"/>
    <w:rsid w:val="008C3D49"/>
    <w:pPr>
      <w:ind w:left="720"/>
    </w:pPr>
    <w:rPr>
      <w:szCs w:val="24"/>
      <w:lang w:val="ru-RU"/>
    </w:rPr>
  </w:style>
  <w:style w:type="paragraph" w:styleId="afe">
    <w:name w:val="TOC Heading"/>
    <w:basedOn w:val="1"/>
    <w:next w:val="a"/>
    <w:uiPriority w:val="39"/>
    <w:unhideWhenUsed/>
    <w:qFormat/>
    <w:rsid w:val="00906D1C"/>
    <w:pPr>
      <w:keepLines/>
      <w:numPr>
        <w:numId w:val="0"/>
      </w:numPr>
      <w:suppressAutoHyphens w:val="0"/>
      <w:spacing w:after="0" w:line="259" w:lineRule="auto"/>
      <w:jc w:val="left"/>
      <w:outlineLvl w:val="9"/>
    </w:pPr>
    <w:rPr>
      <w:rFonts w:ascii="Calibri Light" w:hAnsi="Calibri Light" w:cs="Times New Roman"/>
      <w:b w:val="0"/>
      <w:bCs w:val="0"/>
      <w:color w:val="2E74B5"/>
      <w:kern w:val="0"/>
      <w:sz w:val="32"/>
      <w:lang w:val="ru-RU" w:eastAsia="ru-RU"/>
    </w:rPr>
  </w:style>
  <w:style w:type="character" w:customStyle="1" w:styleId="ab">
    <w:name w:val="Верхний колонтитул Знак"/>
    <w:link w:val="aa"/>
    <w:rsid w:val="00272EB9"/>
    <w:rPr>
      <w:lang w:val="en-US" w:eastAsia="ar-SA"/>
    </w:rPr>
  </w:style>
  <w:style w:type="numbering" w:customStyle="1" w:styleId="1a">
    <w:name w:val="Нет списка1"/>
    <w:next w:val="a3"/>
    <w:uiPriority w:val="99"/>
    <w:semiHidden/>
    <w:unhideWhenUsed/>
    <w:rsid w:val="006C331F"/>
  </w:style>
  <w:style w:type="paragraph" w:customStyle="1" w:styleId="aff">
    <w:name w:val="Обычный + подчеркивание"/>
    <w:basedOn w:val="a"/>
    <w:rsid w:val="006C331F"/>
    <w:pPr>
      <w:tabs>
        <w:tab w:val="left" w:pos="-3240"/>
      </w:tabs>
      <w:suppressAutoHyphens w:val="0"/>
      <w:ind w:firstLine="0"/>
      <w:jc w:val="left"/>
    </w:pPr>
    <w:rPr>
      <w:szCs w:val="24"/>
      <w:lang w:val="ru-RU" w:eastAsia="ru-RU"/>
    </w:rPr>
  </w:style>
  <w:style w:type="table" w:customStyle="1" w:styleId="1b">
    <w:name w:val="Сетка таблицы1"/>
    <w:basedOn w:val="a2"/>
    <w:next w:val="afb"/>
    <w:uiPriority w:val="59"/>
    <w:rsid w:val="006C331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2"/>
    <w:next w:val="afb"/>
    <w:uiPriority w:val="59"/>
    <w:rsid w:val="00A6563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caption"/>
    <w:basedOn w:val="a"/>
    <w:next w:val="a"/>
    <w:uiPriority w:val="35"/>
    <w:unhideWhenUsed/>
    <w:qFormat/>
    <w:rsid w:val="0017283D"/>
    <w:pPr>
      <w:spacing w:after="200"/>
    </w:pPr>
    <w:rPr>
      <w:i/>
      <w:iCs/>
      <w:color w:val="44546A" w:themeColor="text2"/>
      <w:sz w:val="18"/>
      <w:szCs w:val="18"/>
    </w:rPr>
  </w:style>
  <w:style w:type="character" w:styleId="aff1">
    <w:name w:val="Placeholder Text"/>
    <w:basedOn w:val="a1"/>
    <w:uiPriority w:val="99"/>
    <w:semiHidden/>
    <w:rsid w:val="00B3594A"/>
    <w:rPr>
      <w:color w:val="808080"/>
    </w:rPr>
  </w:style>
  <w:style w:type="paragraph" w:styleId="aff2">
    <w:name w:val="endnote text"/>
    <w:basedOn w:val="a"/>
    <w:link w:val="aff3"/>
    <w:uiPriority w:val="99"/>
    <w:semiHidden/>
    <w:unhideWhenUsed/>
    <w:rsid w:val="00B3594A"/>
    <w:rPr>
      <w:sz w:val="20"/>
    </w:rPr>
  </w:style>
  <w:style w:type="character" w:customStyle="1" w:styleId="aff3">
    <w:name w:val="Текст концевой сноски Знак"/>
    <w:basedOn w:val="a1"/>
    <w:link w:val="aff2"/>
    <w:uiPriority w:val="99"/>
    <w:semiHidden/>
    <w:rsid w:val="00B3594A"/>
    <w:rPr>
      <w:lang w:val="en-US" w:eastAsia="ar-SA"/>
    </w:rPr>
  </w:style>
  <w:style w:type="character" w:styleId="aff4">
    <w:name w:val="endnote reference"/>
    <w:basedOn w:val="a1"/>
    <w:uiPriority w:val="99"/>
    <w:semiHidden/>
    <w:unhideWhenUsed/>
    <w:rsid w:val="00B3594A"/>
    <w:rPr>
      <w:vertAlign w:val="superscript"/>
    </w:rPr>
  </w:style>
  <w:style w:type="paragraph" w:styleId="aff5">
    <w:name w:val="footnote text"/>
    <w:basedOn w:val="a"/>
    <w:link w:val="aff6"/>
    <w:semiHidden/>
    <w:unhideWhenUsed/>
    <w:rsid w:val="00B3594A"/>
    <w:rPr>
      <w:sz w:val="20"/>
    </w:rPr>
  </w:style>
  <w:style w:type="character" w:customStyle="1" w:styleId="aff6">
    <w:name w:val="Текст сноски Знак"/>
    <w:basedOn w:val="a1"/>
    <w:link w:val="aff5"/>
    <w:semiHidden/>
    <w:rsid w:val="00B3594A"/>
    <w:rPr>
      <w:lang w:val="en-US" w:eastAsia="ar-SA"/>
    </w:rPr>
  </w:style>
  <w:style w:type="character" w:styleId="aff7">
    <w:name w:val="footnote reference"/>
    <w:basedOn w:val="a1"/>
    <w:unhideWhenUsed/>
    <w:rsid w:val="00B3594A"/>
    <w:rPr>
      <w:vertAlign w:val="superscript"/>
    </w:rPr>
  </w:style>
  <w:style w:type="paragraph" w:styleId="31">
    <w:name w:val="Body Text Indent 3"/>
    <w:basedOn w:val="a"/>
    <w:link w:val="32"/>
    <w:uiPriority w:val="99"/>
    <w:unhideWhenUsed/>
    <w:rsid w:val="00BF0BF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BF0BF4"/>
    <w:rPr>
      <w:sz w:val="16"/>
      <w:szCs w:val="16"/>
      <w:lang w:val="en-US" w:eastAsia="ar-SA"/>
    </w:rPr>
  </w:style>
  <w:style w:type="table" w:customStyle="1" w:styleId="33">
    <w:name w:val="Сетка таблицы3"/>
    <w:basedOn w:val="a2"/>
    <w:next w:val="afb"/>
    <w:uiPriority w:val="39"/>
    <w:rsid w:val="00066DF9"/>
    <w:rPr>
      <w:rFonts w:ascii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1"/>
    <w:link w:val="4"/>
    <w:uiPriority w:val="9"/>
    <w:semiHidden/>
    <w:rsid w:val="00474E4A"/>
    <w:rPr>
      <w:rFonts w:asciiTheme="majorHAnsi" w:eastAsiaTheme="majorEastAsia" w:hAnsiTheme="majorHAnsi" w:cstheme="majorBidi"/>
      <w:i/>
      <w:iCs/>
      <w:color w:val="2E74B5" w:themeColor="accent1" w:themeShade="BF"/>
      <w:sz w:val="24"/>
      <w:lang w:val="en-US" w:eastAsia="ar-SA"/>
    </w:rPr>
  </w:style>
  <w:style w:type="table" w:customStyle="1" w:styleId="310">
    <w:name w:val="Сетка таблицы31"/>
    <w:basedOn w:val="a2"/>
    <w:next w:val="afb"/>
    <w:uiPriority w:val="59"/>
    <w:rsid w:val="00474E4A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1"/>
    <w:link w:val="5"/>
    <w:uiPriority w:val="9"/>
    <w:semiHidden/>
    <w:rsid w:val="00ED4FA3"/>
    <w:rPr>
      <w:rFonts w:asciiTheme="majorHAnsi" w:eastAsiaTheme="majorEastAsia" w:hAnsiTheme="majorHAnsi" w:cstheme="majorBidi"/>
      <w:color w:val="2E74B5" w:themeColor="accent1" w:themeShade="BF"/>
      <w:sz w:val="24"/>
      <w:lang w:val="en-US" w:eastAsia="ar-SA"/>
    </w:rPr>
  </w:style>
  <w:style w:type="paragraph" w:styleId="aff8">
    <w:name w:val="Normal Indent"/>
    <w:basedOn w:val="a"/>
    <w:link w:val="aff9"/>
    <w:rsid w:val="00ED4FA3"/>
    <w:pPr>
      <w:suppressAutoHyphens w:val="0"/>
      <w:spacing w:after="60"/>
    </w:pPr>
    <w:rPr>
      <w:szCs w:val="24"/>
      <w:lang w:val="ru-RU" w:eastAsia="ru-RU"/>
    </w:rPr>
  </w:style>
  <w:style w:type="paragraph" w:customStyle="1" w:styleId="ConsPlusNormal">
    <w:name w:val="ConsPlusNormal"/>
    <w:rsid w:val="00ED4F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f9">
    <w:name w:val="Обычный отступ Знак"/>
    <w:link w:val="aff8"/>
    <w:rsid w:val="00ED4FA3"/>
    <w:rPr>
      <w:sz w:val="24"/>
      <w:szCs w:val="24"/>
    </w:rPr>
  </w:style>
  <w:style w:type="character" w:customStyle="1" w:styleId="affa">
    <w:name w:val="Гипертекстовая ссылка"/>
    <w:basedOn w:val="a1"/>
    <w:uiPriority w:val="99"/>
    <w:rsid w:val="00904E48"/>
    <w:rPr>
      <w:rFonts w:cs="Times New Roman"/>
      <w:b w:val="0"/>
      <w:color w:val="106BBE"/>
    </w:rPr>
  </w:style>
  <w:style w:type="table" w:customStyle="1" w:styleId="42">
    <w:name w:val="Сетка таблицы4"/>
    <w:basedOn w:val="a2"/>
    <w:next w:val="afb"/>
    <w:uiPriority w:val="59"/>
    <w:rsid w:val="00A65718"/>
    <w:rPr>
      <w:rFonts w:ascii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-41">
    <w:name w:val="Средний список 2 - Акцент 41"/>
    <w:basedOn w:val="a"/>
    <w:rsid w:val="00A65718"/>
    <w:pPr>
      <w:suppressAutoHyphens w:val="0"/>
      <w:ind w:left="720" w:firstLine="0"/>
      <w:jc w:val="left"/>
    </w:pPr>
    <w:rPr>
      <w:szCs w:val="24"/>
      <w:lang w:val="ru-RU" w:eastAsia="ru-RU"/>
    </w:rPr>
  </w:style>
  <w:style w:type="character" w:customStyle="1" w:styleId="afd">
    <w:name w:val="Абзац списка Знак"/>
    <w:link w:val="afc"/>
    <w:uiPriority w:val="34"/>
    <w:locked/>
    <w:rsid w:val="00A65718"/>
    <w:rPr>
      <w:rFonts w:eastAsia="Calibri"/>
      <w:sz w:val="24"/>
      <w:szCs w:val="22"/>
      <w:lang w:eastAsia="en-US"/>
    </w:rPr>
  </w:style>
  <w:style w:type="character" w:customStyle="1" w:styleId="af">
    <w:name w:val="Текст выноски Знак"/>
    <w:basedOn w:val="a1"/>
    <w:link w:val="ae"/>
    <w:uiPriority w:val="99"/>
    <w:rsid w:val="00671C28"/>
    <w:rPr>
      <w:rFonts w:ascii="Tahoma" w:hAnsi="Tahoma" w:cs="Tahoma"/>
      <w:sz w:val="16"/>
      <w:szCs w:val="16"/>
      <w:lang w:val="en-US" w:eastAsia="ar-SA"/>
    </w:rPr>
  </w:style>
  <w:style w:type="character" w:customStyle="1" w:styleId="af6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f5"/>
    <w:uiPriority w:val="99"/>
    <w:rsid w:val="00671C28"/>
    <w:rPr>
      <w:sz w:val="24"/>
      <w:lang w:val="en-US" w:eastAsia="ar-SA"/>
    </w:rPr>
  </w:style>
  <w:style w:type="character" w:customStyle="1" w:styleId="af9">
    <w:name w:val="Название Знак"/>
    <w:link w:val="af7"/>
    <w:rsid w:val="00D4333A"/>
    <w:rPr>
      <w:sz w:val="28"/>
      <w:szCs w:val="24"/>
      <w:lang w:eastAsia="ar-SA"/>
    </w:rPr>
  </w:style>
  <w:style w:type="paragraph" w:customStyle="1" w:styleId="320">
    <w:name w:val="Основной текст 32"/>
    <w:basedOn w:val="a"/>
    <w:rsid w:val="00D4333A"/>
    <w:pPr>
      <w:spacing w:after="120"/>
      <w:ind w:firstLine="0"/>
      <w:jc w:val="left"/>
    </w:pPr>
    <w:rPr>
      <w:rFonts w:ascii="Calibri" w:hAnsi="Calibri" w:cs="Calibri"/>
      <w:sz w:val="16"/>
      <w:szCs w:val="16"/>
      <w:lang w:eastAsia="en-US" w:bidi="en-US"/>
    </w:rPr>
  </w:style>
  <w:style w:type="table" w:customStyle="1" w:styleId="70">
    <w:name w:val="Сетка таблицы7"/>
    <w:basedOn w:val="a2"/>
    <w:next w:val="afb"/>
    <w:rsid w:val="002A6D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qFormat/>
    <w:rsid w:val="00641015"/>
    <w:pPr>
      <w:widowControl w:val="0"/>
      <w:suppressAutoHyphens w:val="0"/>
      <w:ind w:firstLine="0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12pt">
    <w:name w:val="Основной текст + 12 pt"/>
    <w:aliases w:val="Курсив5"/>
    <w:basedOn w:val="a1"/>
    <w:uiPriority w:val="99"/>
    <w:rsid w:val="003A6F5B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34">
    <w:name w:val="Заголовок №3_"/>
    <w:basedOn w:val="a1"/>
    <w:link w:val="35"/>
    <w:uiPriority w:val="99"/>
    <w:rsid w:val="003A6F5B"/>
    <w:rPr>
      <w:b/>
      <w:bCs/>
      <w:sz w:val="28"/>
      <w:szCs w:val="28"/>
      <w:shd w:val="clear" w:color="auto" w:fill="FFFFFF"/>
    </w:rPr>
  </w:style>
  <w:style w:type="character" w:customStyle="1" w:styleId="13pt">
    <w:name w:val="Основной текст + 13 pt"/>
    <w:aliases w:val="Полужирный6,Курсив4"/>
    <w:basedOn w:val="a1"/>
    <w:uiPriority w:val="99"/>
    <w:rsid w:val="003A6F5B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35">
    <w:name w:val="Заголовок №3"/>
    <w:basedOn w:val="a"/>
    <w:link w:val="34"/>
    <w:uiPriority w:val="99"/>
    <w:rsid w:val="003A6F5B"/>
    <w:pPr>
      <w:shd w:val="clear" w:color="auto" w:fill="FFFFFF"/>
      <w:suppressAutoHyphens w:val="0"/>
      <w:spacing w:after="180" w:line="240" w:lineRule="atLeast"/>
      <w:ind w:firstLine="0"/>
      <w:jc w:val="left"/>
      <w:outlineLvl w:val="2"/>
    </w:pPr>
    <w:rPr>
      <w:b/>
      <w:bCs/>
      <w:sz w:val="28"/>
      <w:szCs w:val="28"/>
      <w:lang w:val="ru-RU" w:eastAsia="ru-RU"/>
    </w:rPr>
  </w:style>
  <w:style w:type="character" w:customStyle="1" w:styleId="26">
    <w:name w:val="Подпись к таблице (2)_"/>
    <w:basedOn w:val="a1"/>
    <w:link w:val="211"/>
    <w:uiPriority w:val="99"/>
    <w:rsid w:val="003A6F5B"/>
    <w:rPr>
      <w:sz w:val="28"/>
      <w:szCs w:val="28"/>
      <w:shd w:val="clear" w:color="auto" w:fill="FFFFFF"/>
    </w:rPr>
  </w:style>
  <w:style w:type="character" w:customStyle="1" w:styleId="27">
    <w:name w:val="Подпись к таблице (2)"/>
    <w:basedOn w:val="26"/>
    <w:uiPriority w:val="99"/>
    <w:rsid w:val="003A6F5B"/>
    <w:rPr>
      <w:sz w:val="28"/>
      <w:szCs w:val="28"/>
      <w:u w:val="single"/>
      <w:shd w:val="clear" w:color="auto" w:fill="FFFFFF"/>
    </w:rPr>
  </w:style>
  <w:style w:type="paragraph" w:customStyle="1" w:styleId="211">
    <w:name w:val="Подпись к таблице (2)1"/>
    <w:basedOn w:val="a"/>
    <w:link w:val="26"/>
    <w:uiPriority w:val="99"/>
    <w:rsid w:val="003A6F5B"/>
    <w:pPr>
      <w:shd w:val="clear" w:color="auto" w:fill="FFFFFF"/>
      <w:suppressAutoHyphens w:val="0"/>
      <w:spacing w:line="240" w:lineRule="atLeast"/>
      <w:ind w:firstLine="0"/>
      <w:jc w:val="left"/>
    </w:pPr>
    <w:rPr>
      <w:sz w:val="28"/>
      <w:szCs w:val="28"/>
      <w:lang w:val="ru-RU" w:eastAsia="ru-RU"/>
    </w:rPr>
  </w:style>
  <w:style w:type="character" w:styleId="affb">
    <w:name w:val="Emphasis"/>
    <w:basedOn w:val="a1"/>
    <w:uiPriority w:val="20"/>
    <w:qFormat/>
    <w:rsid w:val="00184274"/>
    <w:rPr>
      <w:i/>
      <w:iCs/>
    </w:rPr>
  </w:style>
  <w:style w:type="character" w:customStyle="1" w:styleId="250">
    <w:name w:val="Основной текст (25)_"/>
    <w:basedOn w:val="a1"/>
    <w:link w:val="251"/>
    <w:rsid w:val="008C6945"/>
    <w:rPr>
      <w:spacing w:val="4"/>
      <w:sz w:val="17"/>
      <w:szCs w:val="17"/>
      <w:shd w:val="clear" w:color="auto" w:fill="FFFFFF"/>
    </w:rPr>
  </w:style>
  <w:style w:type="paragraph" w:customStyle="1" w:styleId="251">
    <w:name w:val="Основной текст (25)"/>
    <w:basedOn w:val="a"/>
    <w:link w:val="250"/>
    <w:rsid w:val="008C6945"/>
    <w:pPr>
      <w:widowControl w:val="0"/>
      <w:shd w:val="clear" w:color="auto" w:fill="FFFFFF"/>
      <w:suppressAutoHyphens w:val="0"/>
      <w:spacing w:line="0" w:lineRule="atLeast"/>
      <w:ind w:hanging="160"/>
      <w:jc w:val="left"/>
    </w:pPr>
    <w:rPr>
      <w:spacing w:val="4"/>
      <w:sz w:val="17"/>
      <w:szCs w:val="17"/>
      <w:lang w:val="ru-RU" w:eastAsia="ru-RU"/>
    </w:rPr>
  </w:style>
  <w:style w:type="paragraph" w:styleId="28">
    <w:name w:val="List 2"/>
    <w:basedOn w:val="a"/>
    <w:uiPriority w:val="99"/>
    <w:semiHidden/>
    <w:unhideWhenUsed/>
    <w:rsid w:val="008C6945"/>
    <w:pPr>
      <w:ind w:left="566" w:hanging="283"/>
      <w:contextualSpacing/>
    </w:pPr>
  </w:style>
  <w:style w:type="paragraph" w:styleId="36">
    <w:name w:val="Body Text 3"/>
    <w:basedOn w:val="a"/>
    <w:link w:val="37"/>
    <w:uiPriority w:val="99"/>
    <w:semiHidden/>
    <w:unhideWhenUsed/>
    <w:rsid w:val="008C6945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1"/>
    <w:link w:val="36"/>
    <w:uiPriority w:val="99"/>
    <w:semiHidden/>
    <w:rsid w:val="008C6945"/>
    <w:rPr>
      <w:sz w:val="16"/>
      <w:szCs w:val="16"/>
      <w:lang w:val="en-US" w:eastAsia="ar-SA"/>
    </w:rPr>
  </w:style>
  <w:style w:type="character" w:customStyle="1" w:styleId="190">
    <w:name w:val="Основной текст (19)"/>
    <w:basedOn w:val="a1"/>
    <w:rsid w:val="008C69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910pt">
    <w:name w:val="Основной текст (19) + 10 pt;Курсив"/>
    <w:basedOn w:val="a1"/>
    <w:rsid w:val="008C694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50pt">
    <w:name w:val="Основной текст (25) + Курсив;Интервал 0 pt"/>
    <w:basedOn w:val="250"/>
    <w:rsid w:val="002071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6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affc">
    <w:name w:val="Основной текст_"/>
    <w:basedOn w:val="a1"/>
    <w:link w:val="1c"/>
    <w:rsid w:val="00AD531C"/>
    <w:rPr>
      <w:rFonts w:ascii="Georgia" w:eastAsia="Georgia" w:hAnsi="Georgia" w:cs="Georgia"/>
      <w:spacing w:val="5"/>
      <w:sz w:val="17"/>
      <w:szCs w:val="17"/>
      <w:shd w:val="clear" w:color="auto" w:fill="FFFFFF"/>
    </w:rPr>
  </w:style>
  <w:style w:type="character" w:customStyle="1" w:styleId="TimesNewRoman0pt">
    <w:name w:val="Основной текст + Times New Roman;Интервал 0 pt"/>
    <w:basedOn w:val="affc"/>
    <w:rsid w:val="00AD531C"/>
    <w:rPr>
      <w:rFonts w:ascii="Times New Roman" w:eastAsia="Times New Roman" w:hAnsi="Times New Roman" w:cs="Times New Roman"/>
      <w:color w:val="000000"/>
      <w:spacing w:val="4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71">
    <w:name w:val="Подпись к таблице (7)_"/>
    <w:basedOn w:val="a1"/>
    <w:link w:val="72"/>
    <w:rsid w:val="00AD531C"/>
    <w:rPr>
      <w:b/>
      <w:bCs/>
      <w:sz w:val="19"/>
      <w:szCs w:val="19"/>
      <w:shd w:val="clear" w:color="auto" w:fill="FFFFFF"/>
    </w:rPr>
  </w:style>
  <w:style w:type="character" w:customStyle="1" w:styleId="TimesNewRoman0pt0">
    <w:name w:val="Основной текст + Times New Roman;Курсив;Интервал 0 pt"/>
    <w:basedOn w:val="affc"/>
    <w:rsid w:val="00AD531C"/>
    <w:rPr>
      <w:rFonts w:ascii="Times New Roman" w:eastAsia="Times New Roman" w:hAnsi="Times New Roman" w:cs="Times New Roman"/>
      <w:i/>
      <w:iCs/>
      <w:color w:val="000000"/>
      <w:spacing w:val="6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c">
    <w:name w:val="Основной текст1"/>
    <w:basedOn w:val="a"/>
    <w:link w:val="affc"/>
    <w:rsid w:val="00AD531C"/>
    <w:pPr>
      <w:widowControl w:val="0"/>
      <w:shd w:val="clear" w:color="auto" w:fill="FFFFFF"/>
      <w:suppressAutoHyphens w:val="0"/>
      <w:spacing w:before="240" w:line="250" w:lineRule="exact"/>
      <w:ind w:firstLine="0"/>
    </w:pPr>
    <w:rPr>
      <w:rFonts w:ascii="Georgia" w:eastAsia="Georgia" w:hAnsi="Georgia" w:cs="Georgia"/>
      <w:spacing w:val="5"/>
      <w:sz w:val="17"/>
      <w:szCs w:val="17"/>
      <w:lang w:val="ru-RU" w:eastAsia="ru-RU"/>
    </w:rPr>
  </w:style>
  <w:style w:type="paragraph" w:customStyle="1" w:styleId="72">
    <w:name w:val="Подпись к таблице (7)"/>
    <w:basedOn w:val="a"/>
    <w:link w:val="71"/>
    <w:rsid w:val="00AD531C"/>
    <w:pPr>
      <w:widowControl w:val="0"/>
      <w:shd w:val="clear" w:color="auto" w:fill="FFFFFF"/>
      <w:suppressAutoHyphens w:val="0"/>
      <w:spacing w:line="0" w:lineRule="atLeast"/>
      <w:ind w:firstLine="0"/>
      <w:jc w:val="left"/>
    </w:pPr>
    <w:rPr>
      <w:b/>
      <w:bCs/>
      <w:sz w:val="19"/>
      <w:szCs w:val="19"/>
      <w:lang w:val="ru-RU" w:eastAsia="ru-RU"/>
    </w:rPr>
  </w:style>
  <w:style w:type="paragraph" w:customStyle="1" w:styleId="affd">
    <w:name w:val="Обычный текст"/>
    <w:basedOn w:val="a"/>
    <w:rsid w:val="001D749E"/>
    <w:pPr>
      <w:ind w:left="284" w:hanging="284"/>
    </w:pPr>
    <w:rPr>
      <w:lang w:val="ru-RU" w:eastAsia="ru-RU"/>
    </w:rPr>
  </w:style>
  <w:style w:type="character" w:customStyle="1" w:styleId="af1">
    <w:name w:val="Обычный (веб) Знак"/>
    <w:basedOn w:val="a1"/>
    <w:link w:val="af0"/>
    <w:locked/>
    <w:rsid w:val="00B37C3B"/>
    <w:rPr>
      <w:sz w:val="24"/>
      <w:szCs w:val="24"/>
      <w:lang w:eastAsia="ar-SA"/>
    </w:rPr>
  </w:style>
  <w:style w:type="paragraph" w:customStyle="1" w:styleId="140">
    <w:name w:val="Обычный + 14 пт"/>
    <w:basedOn w:val="a"/>
    <w:rsid w:val="005C6F4C"/>
    <w:pPr>
      <w:suppressAutoHyphens w:val="0"/>
      <w:ind w:firstLine="720"/>
      <w:jc w:val="center"/>
    </w:pPr>
    <w:rPr>
      <w:rFonts w:ascii="Courier New" w:hAnsi="Courier New" w:cs="Courier New"/>
      <w:sz w:val="20"/>
      <w:lang w:val="ru-RU" w:eastAsia="en-US"/>
    </w:rPr>
  </w:style>
  <w:style w:type="table" w:customStyle="1" w:styleId="52">
    <w:name w:val="Сетка таблицы5"/>
    <w:basedOn w:val="a2"/>
    <w:next w:val="afb"/>
    <w:uiPriority w:val="39"/>
    <w:rsid w:val="0007030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3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8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13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72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64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4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4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6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57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8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83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1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7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62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56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84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77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43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36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4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06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39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393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524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39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50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358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045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360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00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16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37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39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796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59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504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18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584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03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822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48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77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60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625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29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9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4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02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929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8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90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1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99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54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63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00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88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9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81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86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4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362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79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1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7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53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42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595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19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36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84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0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00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95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445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63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63442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346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10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87898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710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5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74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81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40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47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81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86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78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34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23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04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859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32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0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79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9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7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4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9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9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5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3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4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9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0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7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12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43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03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87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86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2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7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7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4EE95-E8C7-42F1-B1EB-870EF27E2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868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5805</CharactersWithSpaces>
  <SharedDoc>false</SharedDoc>
  <HLinks>
    <vt:vector size="180" baseType="variant">
      <vt:variant>
        <vt:i4>1900570</vt:i4>
      </vt:variant>
      <vt:variant>
        <vt:i4>198</vt:i4>
      </vt:variant>
      <vt:variant>
        <vt:i4>0</vt:i4>
      </vt:variant>
      <vt:variant>
        <vt:i4>5</vt:i4>
      </vt:variant>
      <vt:variant>
        <vt:lpwstr>http://www.i-exam.ru/</vt:lpwstr>
      </vt:variant>
      <vt:variant>
        <vt:lpwstr/>
      </vt:variant>
      <vt:variant>
        <vt:i4>1704007</vt:i4>
      </vt:variant>
      <vt:variant>
        <vt:i4>195</vt:i4>
      </vt:variant>
      <vt:variant>
        <vt:i4>0</vt:i4>
      </vt:variant>
      <vt:variant>
        <vt:i4>5</vt:i4>
      </vt:variant>
      <vt:variant>
        <vt:lpwstr>http://educon.tsogu.ru:8081/</vt:lpwstr>
      </vt:variant>
      <vt:variant>
        <vt:lpwstr/>
      </vt:variant>
      <vt:variant>
        <vt:i4>1900570</vt:i4>
      </vt:variant>
      <vt:variant>
        <vt:i4>192</vt:i4>
      </vt:variant>
      <vt:variant>
        <vt:i4>0</vt:i4>
      </vt:variant>
      <vt:variant>
        <vt:i4>5</vt:i4>
      </vt:variant>
      <vt:variant>
        <vt:lpwstr>http://www.i-exam.ru/</vt:lpwstr>
      </vt:variant>
      <vt:variant>
        <vt:lpwstr/>
      </vt:variant>
      <vt:variant>
        <vt:i4>1703995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_Toc423349857</vt:lpwstr>
      </vt:variant>
      <vt:variant>
        <vt:i4>1703995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_Toc423349856</vt:lpwstr>
      </vt:variant>
      <vt:variant>
        <vt:i4>1703995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_Toc423349855</vt:lpwstr>
      </vt:variant>
      <vt:variant>
        <vt:i4>1703995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_Toc423349854</vt:lpwstr>
      </vt:variant>
      <vt:variant>
        <vt:i4>1703995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_Toc423349853</vt:lpwstr>
      </vt:variant>
      <vt:variant>
        <vt:i4>1703995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_Toc423349852</vt:lpwstr>
      </vt:variant>
      <vt:variant>
        <vt:i4>1703995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_Toc423349851</vt:lpwstr>
      </vt:variant>
      <vt:variant>
        <vt:i4>1703995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_Toc423349850</vt:lpwstr>
      </vt:variant>
      <vt:variant>
        <vt:i4>1769531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_Toc423349849</vt:lpwstr>
      </vt:variant>
      <vt:variant>
        <vt:i4>1769531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_Toc423349848</vt:lpwstr>
      </vt:variant>
      <vt:variant>
        <vt:i4>1769531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_Toc423349847</vt:lpwstr>
      </vt:variant>
      <vt:variant>
        <vt:i4>1769531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_Toc423349846</vt:lpwstr>
      </vt:variant>
      <vt:variant>
        <vt:i4>1769531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_Toc423349845</vt:lpwstr>
      </vt:variant>
      <vt:variant>
        <vt:i4>1769531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_Toc423349844</vt:lpwstr>
      </vt:variant>
      <vt:variant>
        <vt:i4>1769531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_Toc423349843</vt:lpwstr>
      </vt:variant>
      <vt:variant>
        <vt:i4>1769531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_Toc423349842</vt:lpwstr>
      </vt:variant>
      <vt:variant>
        <vt:i4>1769531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_Toc423349841</vt:lpwstr>
      </vt:variant>
      <vt:variant>
        <vt:i4>1769531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_Toc423349840</vt:lpwstr>
      </vt:variant>
      <vt:variant>
        <vt:i4>1835067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_Toc423349839</vt:lpwstr>
      </vt:variant>
      <vt:variant>
        <vt:i4>1835067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_Toc423349838</vt:lpwstr>
      </vt:variant>
      <vt:variant>
        <vt:i4>1835067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_Toc423349837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_Toc423349836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_Toc423349835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_Toc423349834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_Toc423349833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_Toc423349832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_Toc423349831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Южакова Наталья Николаевна</cp:lastModifiedBy>
  <cp:revision>5</cp:revision>
  <cp:lastPrinted>2024-11-22T05:13:00Z</cp:lastPrinted>
  <dcterms:created xsi:type="dcterms:W3CDTF">2025-04-28T11:08:00Z</dcterms:created>
  <dcterms:modified xsi:type="dcterms:W3CDTF">2025-09-17T03:39:00Z</dcterms:modified>
</cp:coreProperties>
</file>